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C01A0" w14:textId="77777777" w:rsidR="00264DCF" w:rsidRDefault="00264DCF" w:rsidP="00264DCF">
      <w:pPr>
        <w:autoSpaceDE w:val="0"/>
        <w:autoSpaceDN w:val="0"/>
        <w:adjustRightInd w:val="0"/>
        <w:spacing w:after="120" w:line="240" w:lineRule="auto"/>
        <w:jc w:val="both"/>
        <w:rPr>
          <w:rFonts w:ascii="Calibri Light" w:hAnsi="Calibri Light" w:cs="Calibri Light"/>
          <w:b/>
          <w:color w:val="000000"/>
          <w:sz w:val="24"/>
          <w:szCs w:val="24"/>
        </w:rPr>
      </w:pPr>
      <w:r>
        <w:rPr>
          <w:rFonts w:ascii="Calibri Light" w:hAnsi="Calibri Light" w:cs="Calibri Light"/>
          <w:b/>
          <w:color w:val="000000"/>
          <w:sz w:val="24"/>
          <w:szCs w:val="24"/>
        </w:rPr>
        <w:t>A</w:t>
      </w:r>
      <w:r w:rsidRPr="00264DCF">
        <w:rPr>
          <w:rFonts w:ascii="Calibri Light" w:hAnsi="Calibri Light" w:cs="Calibri Light"/>
          <w:b/>
          <w:color w:val="000000"/>
          <w:sz w:val="24"/>
          <w:szCs w:val="24"/>
        </w:rPr>
        <w:t>LLEGATO: Scheda d’Iscrizione</w:t>
      </w:r>
    </w:p>
    <w:p w14:paraId="320705E2" w14:textId="77777777" w:rsidR="00264DCF" w:rsidRPr="005D785C" w:rsidRDefault="00264DCF" w:rsidP="00264DCF">
      <w:pPr>
        <w:spacing w:after="120"/>
        <w:rPr>
          <w:rFonts w:ascii="Calibri Light" w:hAnsi="Calibri Light" w:cs="Calibri Light"/>
          <w:sz w:val="24"/>
          <w:szCs w:val="24"/>
        </w:rPr>
      </w:pPr>
      <w:r w:rsidRPr="00264DCF">
        <w:rPr>
          <w:rStyle w:val="Enfasicorsivo"/>
          <w:rFonts w:ascii="Calibri Light" w:hAnsi="Calibri Light" w:cs="Calibri Light"/>
          <w:i w:val="0"/>
          <w:sz w:val="24"/>
          <w:szCs w:val="24"/>
        </w:rPr>
        <w:t xml:space="preserve">Si invita a barrare con una </w:t>
      </w:r>
      <w:r>
        <w:rPr>
          <w:rStyle w:val="Enfasicorsivo"/>
          <w:rFonts w:ascii="Calibri Light" w:hAnsi="Calibri Light" w:cs="Calibri Light"/>
          <w:i w:val="0"/>
          <w:sz w:val="24"/>
          <w:szCs w:val="24"/>
        </w:rPr>
        <w:t>“</w:t>
      </w:r>
      <w:r w:rsidRPr="00264DCF">
        <w:rPr>
          <w:rStyle w:val="Enfasicorsivo"/>
          <w:rFonts w:ascii="Calibri Light" w:hAnsi="Calibri Light" w:cs="Calibri Light"/>
          <w:i w:val="0"/>
          <w:sz w:val="24"/>
          <w:szCs w:val="24"/>
        </w:rPr>
        <w:t>X</w:t>
      </w:r>
      <w:r>
        <w:rPr>
          <w:rStyle w:val="Enfasicorsivo"/>
          <w:rFonts w:ascii="Calibri Light" w:hAnsi="Calibri Light" w:cs="Calibri Light"/>
          <w:i w:val="0"/>
          <w:sz w:val="24"/>
          <w:szCs w:val="24"/>
        </w:rPr>
        <w:t>”</w:t>
      </w:r>
      <w:r w:rsidRPr="00264DCF">
        <w:rPr>
          <w:rStyle w:val="Enfasicorsivo"/>
          <w:rFonts w:ascii="Calibri Light" w:hAnsi="Calibri Light" w:cs="Calibri Light"/>
          <w:i w:val="0"/>
          <w:sz w:val="24"/>
          <w:szCs w:val="24"/>
        </w:rPr>
        <w:t xml:space="preserve"> in corrispondenza della </w:t>
      </w:r>
      <w:r w:rsidR="00C40262">
        <w:rPr>
          <w:rStyle w:val="Enfasicorsivo"/>
          <w:rFonts w:ascii="Calibri Light" w:hAnsi="Calibri Light" w:cs="Calibri Light"/>
          <w:i w:val="0"/>
          <w:sz w:val="24"/>
          <w:szCs w:val="24"/>
        </w:rPr>
        <w:t>S</w:t>
      </w:r>
      <w:r w:rsidRPr="00264DCF">
        <w:rPr>
          <w:rStyle w:val="Enfasicorsivo"/>
          <w:rFonts w:ascii="Calibri Light" w:hAnsi="Calibri Light" w:cs="Calibri Light"/>
          <w:i w:val="0"/>
          <w:sz w:val="24"/>
          <w:szCs w:val="24"/>
        </w:rPr>
        <w:t>ezione</w:t>
      </w:r>
      <w:r w:rsidR="00C40262">
        <w:rPr>
          <w:rStyle w:val="Enfasicorsivo"/>
          <w:rFonts w:ascii="Calibri Light" w:hAnsi="Calibri Light" w:cs="Calibri Light"/>
          <w:i w:val="0"/>
          <w:sz w:val="24"/>
          <w:szCs w:val="24"/>
        </w:rPr>
        <w:t xml:space="preserve"> (Sez.)</w:t>
      </w:r>
      <w:r w:rsidRPr="00264DCF">
        <w:rPr>
          <w:rStyle w:val="Enfasicorsivo"/>
          <w:rFonts w:ascii="Calibri Light" w:hAnsi="Calibri Light" w:cs="Calibri Light"/>
          <w:i w:val="0"/>
          <w:sz w:val="24"/>
          <w:szCs w:val="24"/>
        </w:rPr>
        <w:t xml:space="preserve"> e della </w:t>
      </w:r>
      <w:r w:rsidR="00C40262">
        <w:rPr>
          <w:rStyle w:val="Enfasicorsivo"/>
          <w:rFonts w:ascii="Calibri Light" w:hAnsi="Calibri Light" w:cs="Calibri Light"/>
          <w:i w:val="0"/>
          <w:sz w:val="24"/>
          <w:szCs w:val="24"/>
        </w:rPr>
        <w:t>C</w:t>
      </w:r>
      <w:r w:rsidRPr="00264DCF">
        <w:rPr>
          <w:rStyle w:val="Enfasicorsivo"/>
          <w:rFonts w:ascii="Calibri Light" w:hAnsi="Calibri Light" w:cs="Calibri Light"/>
          <w:i w:val="0"/>
          <w:sz w:val="24"/>
          <w:szCs w:val="24"/>
        </w:rPr>
        <w:t>ategoria per la quale si chiede l'iscrizione</w:t>
      </w:r>
      <w:r>
        <w:rPr>
          <w:rStyle w:val="Enfasicorsivo"/>
          <w:rFonts w:ascii="Calibri Light" w:hAnsi="Calibri Light" w:cs="Calibri Light"/>
          <w:i w:val="0"/>
          <w:sz w:val="24"/>
          <w:szCs w:val="24"/>
        </w:rPr>
        <w:t xml:space="preserve">, come da articolo </w:t>
      </w:r>
      <w:r w:rsidR="00C51594">
        <w:rPr>
          <w:rStyle w:val="Enfasicorsivo"/>
          <w:rFonts w:ascii="Calibri Light" w:hAnsi="Calibri Light" w:cs="Calibri Light"/>
          <w:i w:val="0"/>
          <w:sz w:val="24"/>
          <w:szCs w:val="24"/>
        </w:rPr>
        <w:t>2</w:t>
      </w:r>
      <w:r>
        <w:rPr>
          <w:rStyle w:val="Enfasicorsivo"/>
          <w:rFonts w:ascii="Calibri Light" w:hAnsi="Calibri Light" w:cs="Calibri Light"/>
          <w:i w:val="0"/>
          <w:sz w:val="24"/>
          <w:szCs w:val="24"/>
        </w:rPr>
        <w:t xml:space="preserve"> del Regolamento.</w:t>
      </w:r>
      <w:r w:rsidRPr="00264DCF">
        <w:rPr>
          <w:rFonts w:ascii="Calibri Light" w:hAnsi="Calibri Light" w:cs="Calibri Light"/>
          <w:i/>
          <w:sz w:val="24"/>
          <w:szCs w:val="24"/>
        </w:rPr>
        <w:t xml:space="preserve"> 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3402"/>
        <w:gridCol w:w="2268"/>
        <w:gridCol w:w="1417"/>
        <w:gridCol w:w="1134"/>
      </w:tblGrid>
      <w:tr w:rsidR="00374379" w:rsidRPr="00264DCF" w14:paraId="1EEE03E3" w14:textId="77777777" w:rsidTr="00C621A5">
        <w:trPr>
          <w:trHeight w:val="284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52796FC4" w14:textId="77777777" w:rsidR="00374379" w:rsidRPr="00264DCF" w:rsidRDefault="00374379" w:rsidP="003951BF">
            <w:pPr>
              <w:spacing w:after="120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b/>
                <w:sz w:val="24"/>
                <w:szCs w:val="24"/>
              </w:rPr>
              <w:t>Sez</w:t>
            </w:r>
            <w:r>
              <w:rPr>
                <w:rFonts w:ascii="Calibri Light" w:hAnsi="Calibri Light" w:cs="Calibri Light"/>
                <w:b/>
                <w:sz w:val="24"/>
                <w:szCs w:val="24"/>
              </w:rPr>
              <w:t>ione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17C182AE" w14:textId="77777777" w:rsidR="00374379" w:rsidRPr="00264DCF" w:rsidRDefault="00374379" w:rsidP="003951BF">
            <w:pPr>
              <w:spacing w:after="120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b/>
                <w:sz w:val="24"/>
                <w:szCs w:val="24"/>
              </w:rPr>
              <w:t>Cat</w:t>
            </w:r>
            <w:r>
              <w:rPr>
                <w:rFonts w:ascii="Calibri Light" w:hAnsi="Calibri Light" w:cs="Calibri Light"/>
                <w:b/>
                <w:sz w:val="24"/>
                <w:szCs w:val="24"/>
              </w:rPr>
              <w:t>egoria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5BF03D5" w14:textId="77777777" w:rsidR="00374379" w:rsidRPr="00264DCF" w:rsidRDefault="00374379" w:rsidP="003951BF">
            <w:pPr>
              <w:spacing w:after="120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b/>
                <w:sz w:val="24"/>
                <w:szCs w:val="24"/>
              </w:rPr>
              <w:t>Denominazione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72B6678" w14:textId="77777777" w:rsidR="00374379" w:rsidRPr="00264DCF" w:rsidRDefault="00374379" w:rsidP="003951BF">
            <w:pPr>
              <w:spacing w:after="120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b/>
                <w:sz w:val="24"/>
                <w:szCs w:val="24"/>
              </w:rPr>
              <w:t>n. elem</w:t>
            </w:r>
            <w:r>
              <w:rPr>
                <w:rFonts w:ascii="Calibri Light" w:hAnsi="Calibri Light" w:cs="Calibri Light"/>
                <w:b/>
                <w:sz w:val="24"/>
                <w:szCs w:val="24"/>
              </w:rPr>
              <w:t>enti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3706E78E" w14:textId="77777777" w:rsidR="00374379" w:rsidRPr="00264DCF" w:rsidRDefault="00374379" w:rsidP="003951BF">
            <w:pPr>
              <w:spacing w:after="120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b/>
                <w:sz w:val="24"/>
                <w:szCs w:val="24"/>
              </w:rPr>
              <w:t>X</w:t>
            </w:r>
          </w:p>
        </w:tc>
      </w:tr>
      <w:tr w:rsidR="00374379" w:rsidRPr="00264DCF" w14:paraId="17D1D41E" w14:textId="77777777" w:rsidTr="00C621A5">
        <w:trPr>
          <w:trHeight w:val="284"/>
        </w:trPr>
        <w:tc>
          <w:tcPr>
            <w:tcW w:w="993" w:type="dxa"/>
            <w:vAlign w:val="center"/>
          </w:tcPr>
          <w:p w14:paraId="2C17D204" w14:textId="77777777" w:rsidR="00374379" w:rsidRPr="00264DCF" w:rsidRDefault="00374379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1</w:t>
            </w:r>
          </w:p>
        </w:tc>
        <w:tc>
          <w:tcPr>
            <w:tcW w:w="3402" w:type="dxa"/>
            <w:vAlign w:val="center"/>
          </w:tcPr>
          <w:p w14:paraId="28E09FEC" w14:textId="5CD22142" w:rsidR="00374379" w:rsidRPr="00264DCF" w:rsidRDefault="00374379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A</w:t>
            </w:r>
            <w:proofErr w:type="gramStart"/>
            <w:r>
              <w:rPr>
                <w:rFonts w:ascii="Calibri Light" w:hAnsi="Calibri Light" w:cs="Calibri Light"/>
                <w:sz w:val="24"/>
                <w:szCs w:val="24"/>
              </w:rPr>
              <w:t>1  primaria</w:t>
            </w:r>
            <w:proofErr w:type="gramEnd"/>
            <w:r>
              <w:rPr>
                <w:rFonts w:ascii="Calibri Light" w:hAnsi="Calibri Light" w:cs="Calibri Light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4C63EA9D" w14:textId="77777777" w:rsidR="00374379" w:rsidRPr="00264DCF" w:rsidRDefault="00374379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Pianoforte solisti</w:t>
            </w:r>
          </w:p>
        </w:tc>
        <w:tc>
          <w:tcPr>
            <w:tcW w:w="1417" w:type="dxa"/>
            <w:vAlign w:val="center"/>
          </w:tcPr>
          <w:p w14:paraId="3269B695" w14:textId="77777777" w:rsidR="00374379" w:rsidRPr="00264DCF" w:rsidRDefault="00374379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C8E3D49" w14:textId="77777777" w:rsidR="00374379" w:rsidRPr="00264DCF" w:rsidRDefault="00374379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374379" w:rsidRPr="00264DCF" w14:paraId="3DBCBAF7" w14:textId="77777777" w:rsidTr="00C621A5">
        <w:trPr>
          <w:trHeight w:val="284"/>
        </w:trPr>
        <w:tc>
          <w:tcPr>
            <w:tcW w:w="993" w:type="dxa"/>
            <w:vAlign w:val="center"/>
          </w:tcPr>
          <w:p w14:paraId="67C33805" w14:textId="77777777" w:rsidR="00374379" w:rsidRPr="00264DCF" w:rsidRDefault="00374379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1</w:t>
            </w:r>
          </w:p>
        </w:tc>
        <w:tc>
          <w:tcPr>
            <w:tcW w:w="3402" w:type="dxa"/>
            <w:vAlign w:val="center"/>
          </w:tcPr>
          <w:p w14:paraId="47490FB4" w14:textId="31E0997C" w:rsidR="00374379" w:rsidRPr="00264DCF" w:rsidRDefault="00374379" w:rsidP="00C621A5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 xml:space="preserve">A2 secondaria 1° grado classe I </w:t>
            </w:r>
          </w:p>
        </w:tc>
        <w:tc>
          <w:tcPr>
            <w:tcW w:w="2268" w:type="dxa"/>
            <w:vAlign w:val="center"/>
          </w:tcPr>
          <w:p w14:paraId="58EC37D8" w14:textId="77777777" w:rsidR="00374379" w:rsidRPr="00264DCF" w:rsidRDefault="00374379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Pianoforte solisti</w:t>
            </w:r>
          </w:p>
        </w:tc>
        <w:tc>
          <w:tcPr>
            <w:tcW w:w="1417" w:type="dxa"/>
            <w:vAlign w:val="center"/>
          </w:tcPr>
          <w:p w14:paraId="6F66D530" w14:textId="77777777" w:rsidR="00374379" w:rsidRPr="00264DCF" w:rsidRDefault="00374379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70D8BE5" w14:textId="77777777" w:rsidR="00374379" w:rsidRPr="00264DCF" w:rsidRDefault="00374379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374379" w:rsidRPr="00264DCF" w14:paraId="3951E117" w14:textId="77777777" w:rsidTr="00C621A5">
        <w:trPr>
          <w:trHeight w:val="284"/>
        </w:trPr>
        <w:tc>
          <w:tcPr>
            <w:tcW w:w="993" w:type="dxa"/>
            <w:vAlign w:val="center"/>
          </w:tcPr>
          <w:p w14:paraId="0C5D695B" w14:textId="77777777" w:rsidR="00374379" w:rsidRPr="00264DCF" w:rsidRDefault="00374379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1</w:t>
            </w:r>
          </w:p>
        </w:tc>
        <w:tc>
          <w:tcPr>
            <w:tcW w:w="3402" w:type="dxa"/>
            <w:vAlign w:val="center"/>
          </w:tcPr>
          <w:p w14:paraId="769F7071" w14:textId="3E829024" w:rsidR="00374379" w:rsidRPr="00264DCF" w:rsidRDefault="00374379" w:rsidP="00C621A5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A3 secondaria 1° grado classe II</w:t>
            </w:r>
          </w:p>
        </w:tc>
        <w:tc>
          <w:tcPr>
            <w:tcW w:w="2268" w:type="dxa"/>
            <w:vAlign w:val="center"/>
          </w:tcPr>
          <w:p w14:paraId="5DA99B95" w14:textId="77777777" w:rsidR="00374379" w:rsidRPr="00264DCF" w:rsidRDefault="00374379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Pianoforte solisti</w:t>
            </w:r>
          </w:p>
        </w:tc>
        <w:tc>
          <w:tcPr>
            <w:tcW w:w="1417" w:type="dxa"/>
            <w:vAlign w:val="center"/>
          </w:tcPr>
          <w:p w14:paraId="15A00F03" w14:textId="77777777" w:rsidR="00374379" w:rsidRPr="00264DCF" w:rsidRDefault="00374379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86C99B7" w14:textId="77777777" w:rsidR="00374379" w:rsidRPr="00264DCF" w:rsidRDefault="00374379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60107D" w:rsidRPr="00264DCF" w14:paraId="5D032E86" w14:textId="77777777" w:rsidTr="00C621A5">
        <w:trPr>
          <w:trHeight w:val="284"/>
        </w:trPr>
        <w:tc>
          <w:tcPr>
            <w:tcW w:w="993" w:type="dxa"/>
            <w:vAlign w:val="center"/>
          </w:tcPr>
          <w:p w14:paraId="58430010" w14:textId="1AB92EA2" w:rsidR="0060107D" w:rsidRPr="00264DCF" w:rsidRDefault="0060107D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1</w:t>
            </w:r>
          </w:p>
        </w:tc>
        <w:tc>
          <w:tcPr>
            <w:tcW w:w="3402" w:type="dxa"/>
            <w:vAlign w:val="center"/>
          </w:tcPr>
          <w:p w14:paraId="1D664473" w14:textId="4ECFD019" w:rsidR="0060107D" w:rsidRDefault="0060107D" w:rsidP="00C621A5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A4</w:t>
            </w:r>
            <w:r w:rsidR="00C621A5">
              <w:rPr>
                <w:rFonts w:ascii="Calibri Light" w:hAnsi="Calibri Light" w:cs="Calibri Light"/>
                <w:sz w:val="24"/>
                <w:szCs w:val="24"/>
              </w:rPr>
              <w:t xml:space="preserve"> </w:t>
            </w:r>
            <w:r>
              <w:rPr>
                <w:rFonts w:ascii="Calibri Light" w:hAnsi="Calibri Light" w:cs="Calibri Light"/>
                <w:sz w:val="24"/>
                <w:szCs w:val="24"/>
              </w:rPr>
              <w:t>secondaria 1° grado classe III</w:t>
            </w:r>
          </w:p>
        </w:tc>
        <w:tc>
          <w:tcPr>
            <w:tcW w:w="2268" w:type="dxa"/>
            <w:vAlign w:val="center"/>
          </w:tcPr>
          <w:p w14:paraId="775CB30F" w14:textId="69894726" w:rsidR="0060107D" w:rsidRPr="00264DCF" w:rsidRDefault="0060107D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Pianoforte solisti</w:t>
            </w:r>
          </w:p>
        </w:tc>
        <w:tc>
          <w:tcPr>
            <w:tcW w:w="1417" w:type="dxa"/>
            <w:vAlign w:val="center"/>
          </w:tcPr>
          <w:p w14:paraId="3A4E4AFF" w14:textId="77777777" w:rsidR="0060107D" w:rsidRPr="00264DCF" w:rsidRDefault="0060107D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89FFEE9" w14:textId="77777777" w:rsidR="0060107D" w:rsidRPr="00264DCF" w:rsidRDefault="0060107D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60107D" w:rsidRPr="00264DCF" w14:paraId="22780E47" w14:textId="77777777" w:rsidTr="00C621A5">
        <w:trPr>
          <w:trHeight w:val="284"/>
        </w:trPr>
        <w:tc>
          <w:tcPr>
            <w:tcW w:w="993" w:type="dxa"/>
            <w:vAlign w:val="center"/>
          </w:tcPr>
          <w:p w14:paraId="71E5262C" w14:textId="4D3EC7A1" w:rsidR="0060107D" w:rsidRPr="00264DCF" w:rsidRDefault="0060107D" w:rsidP="0060107D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1</w:t>
            </w:r>
          </w:p>
        </w:tc>
        <w:tc>
          <w:tcPr>
            <w:tcW w:w="3402" w:type="dxa"/>
            <w:vAlign w:val="center"/>
          </w:tcPr>
          <w:p w14:paraId="7EF65600" w14:textId="156F3C7B" w:rsidR="0060107D" w:rsidRDefault="0060107D" w:rsidP="00C621A5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 xml:space="preserve">A5 secondaria 2° </w:t>
            </w:r>
            <w:proofErr w:type="gramStart"/>
            <w:r>
              <w:rPr>
                <w:rFonts w:ascii="Calibri Light" w:hAnsi="Calibri Light" w:cs="Calibri Light"/>
                <w:sz w:val="24"/>
                <w:szCs w:val="24"/>
              </w:rPr>
              <w:t>grado  -</w:t>
            </w:r>
            <w:proofErr w:type="gramEnd"/>
            <w:r>
              <w:rPr>
                <w:rFonts w:ascii="Calibri Light" w:hAnsi="Calibri Light" w:cs="Calibri Light"/>
                <w:sz w:val="24"/>
                <w:szCs w:val="24"/>
              </w:rPr>
              <w:t xml:space="preserve"> biennio </w:t>
            </w:r>
          </w:p>
        </w:tc>
        <w:tc>
          <w:tcPr>
            <w:tcW w:w="2268" w:type="dxa"/>
          </w:tcPr>
          <w:p w14:paraId="4B4E2D1E" w14:textId="2EFFE173" w:rsidR="0060107D" w:rsidRPr="00264DCF" w:rsidRDefault="0060107D" w:rsidP="0060107D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7505F">
              <w:rPr>
                <w:rFonts w:ascii="Calibri Light" w:hAnsi="Calibri Light" w:cs="Calibri Light"/>
                <w:sz w:val="24"/>
                <w:szCs w:val="24"/>
              </w:rPr>
              <w:t>Pianoforte solisti</w:t>
            </w:r>
          </w:p>
        </w:tc>
        <w:tc>
          <w:tcPr>
            <w:tcW w:w="1417" w:type="dxa"/>
            <w:vAlign w:val="center"/>
          </w:tcPr>
          <w:p w14:paraId="1125C020" w14:textId="77777777" w:rsidR="0060107D" w:rsidRPr="00264DCF" w:rsidRDefault="0060107D" w:rsidP="0060107D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0485880" w14:textId="77777777" w:rsidR="0060107D" w:rsidRPr="00264DCF" w:rsidRDefault="0060107D" w:rsidP="0060107D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60107D" w:rsidRPr="00264DCF" w14:paraId="5FAA5340" w14:textId="77777777" w:rsidTr="00C621A5">
        <w:trPr>
          <w:trHeight w:val="284"/>
        </w:trPr>
        <w:tc>
          <w:tcPr>
            <w:tcW w:w="993" w:type="dxa"/>
            <w:vAlign w:val="center"/>
          </w:tcPr>
          <w:p w14:paraId="4084601E" w14:textId="7C7D4FF7" w:rsidR="0060107D" w:rsidRPr="00264DCF" w:rsidRDefault="0060107D" w:rsidP="0060107D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1</w:t>
            </w:r>
          </w:p>
        </w:tc>
        <w:tc>
          <w:tcPr>
            <w:tcW w:w="3402" w:type="dxa"/>
            <w:vAlign w:val="center"/>
          </w:tcPr>
          <w:p w14:paraId="3168452D" w14:textId="4EE7ABD9" w:rsidR="0060107D" w:rsidRDefault="0060107D" w:rsidP="00C621A5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A6</w:t>
            </w:r>
            <w:r w:rsidR="00C621A5">
              <w:rPr>
                <w:rFonts w:ascii="Calibri Light" w:hAnsi="Calibri Light" w:cs="Calibri Light"/>
                <w:sz w:val="24"/>
                <w:szCs w:val="24"/>
              </w:rPr>
              <w:t xml:space="preserve"> </w:t>
            </w:r>
            <w:r>
              <w:rPr>
                <w:rFonts w:ascii="Calibri Light" w:hAnsi="Calibri Light" w:cs="Calibri Light"/>
                <w:sz w:val="24"/>
                <w:szCs w:val="24"/>
              </w:rPr>
              <w:t xml:space="preserve">secondaria 2° grado </w:t>
            </w:r>
            <w:proofErr w:type="gramStart"/>
            <w:r>
              <w:rPr>
                <w:rFonts w:ascii="Calibri Light" w:hAnsi="Calibri Light" w:cs="Calibri Light"/>
                <w:sz w:val="24"/>
                <w:szCs w:val="24"/>
              </w:rPr>
              <w:t>-  triennio</w:t>
            </w:r>
            <w:proofErr w:type="gramEnd"/>
            <w:r>
              <w:rPr>
                <w:rFonts w:ascii="Calibri Light" w:hAnsi="Calibri Light" w:cs="Calibri Light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14:paraId="0832A6DE" w14:textId="2978CF65" w:rsidR="0060107D" w:rsidRPr="00264DCF" w:rsidRDefault="0060107D" w:rsidP="0060107D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7505F">
              <w:rPr>
                <w:rFonts w:ascii="Calibri Light" w:hAnsi="Calibri Light" w:cs="Calibri Light"/>
                <w:sz w:val="24"/>
                <w:szCs w:val="24"/>
              </w:rPr>
              <w:t>Pianoforte solisti</w:t>
            </w:r>
          </w:p>
        </w:tc>
        <w:tc>
          <w:tcPr>
            <w:tcW w:w="1417" w:type="dxa"/>
            <w:vAlign w:val="center"/>
          </w:tcPr>
          <w:p w14:paraId="1A384C1F" w14:textId="77777777" w:rsidR="0060107D" w:rsidRPr="00264DCF" w:rsidRDefault="0060107D" w:rsidP="0060107D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CCD00F3" w14:textId="77777777" w:rsidR="0060107D" w:rsidRPr="00264DCF" w:rsidRDefault="0060107D" w:rsidP="0060107D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C621A5" w:rsidRPr="00264DCF" w14:paraId="327EF482" w14:textId="77777777" w:rsidTr="00C621A5">
        <w:trPr>
          <w:trHeight w:val="284"/>
        </w:trPr>
        <w:tc>
          <w:tcPr>
            <w:tcW w:w="993" w:type="dxa"/>
            <w:vAlign w:val="center"/>
          </w:tcPr>
          <w:p w14:paraId="15350081" w14:textId="77777777" w:rsidR="00C621A5" w:rsidRPr="00264DCF" w:rsidRDefault="00C621A5" w:rsidP="00C621A5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1</w:t>
            </w:r>
          </w:p>
        </w:tc>
        <w:tc>
          <w:tcPr>
            <w:tcW w:w="3402" w:type="dxa"/>
            <w:vAlign w:val="center"/>
          </w:tcPr>
          <w:p w14:paraId="2D6123D7" w14:textId="3E4504EA" w:rsidR="00C621A5" w:rsidRPr="00264DCF" w:rsidRDefault="00C621A5" w:rsidP="00C621A5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B</w:t>
            </w:r>
            <w:proofErr w:type="gramStart"/>
            <w:r>
              <w:rPr>
                <w:rFonts w:ascii="Calibri Light" w:hAnsi="Calibri Light" w:cs="Calibri Light"/>
                <w:sz w:val="24"/>
                <w:szCs w:val="24"/>
              </w:rPr>
              <w:t>1  primaria</w:t>
            </w:r>
            <w:proofErr w:type="gramEnd"/>
            <w:r>
              <w:rPr>
                <w:rFonts w:ascii="Calibri Light" w:hAnsi="Calibri Light" w:cs="Calibri Light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02A8B3D2" w14:textId="77777777" w:rsidR="00C621A5" w:rsidRPr="00264DCF" w:rsidRDefault="00C621A5" w:rsidP="00C621A5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Chitarra solisti</w:t>
            </w:r>
          </w:p>
        </w:tc>
        <w:tc>
          <w:tcPr>
            <w:tcW w:w="1417" w:type="dxa"/>
            <w:vAlign w:val="center"/>
          </w:tcPr>
          <w:p w14:paraId="35B257B8" w14:textId="77777777" w:rsidR="00C621A5" w:rsidRPr="00264DCF" w:rsidRDefault="00C621A5" w:rsidP="00C621A5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5DBF627" w14:textId="77777777" w:rsidR="00C621A5" w:rsidRPr="00264DCF" w:rsidRDefault="00C621A5" w:rsidP="00C621A5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C621A5" w:rsidRPr="00264DCF" w14:paraId="6BD434CA" w14:textId="77777777" w:rsidTr="00C621A5">
        <w:trPr>
          <w:trHeight w:val="284"/>
        </w:trPr>
        <w:tc>
          <w:tcPr>
            <w:tcW w:w="993" w:type="dxa"/>
            <w:vAlign w:val="center"/>
          </w:tcPr>
          <w:p w14:paraId="4B76FDDC" w14:textId="77777777" w:rsidR="00C621A5" w:rsidRPr="00264DCF" w:rsidRDefault="00C621A5" w:rsidP="00C621A5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1</w:t>
            </w:r>
          </w:p>
        </w:tc>
        <w:tc>
          <w:tcPr>
            <w:tcW w:w="3402" w:type="dxa"/>
            <w:vAlign w:val="center"/>
          </w:tcPr>
          <w:p w14:paraId="2EF5CA92" w14:textId="15AA3A12" w:rsidR="00C621A5" w:rsidRPr="00264DCF" w:rsidRDefault="00C621A5" w:rsidP="00C621A5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B2 secondaria 1° grado classe I</w:t>
            </w:r>
          </w:p>
        </w:tc>
        <w:tc>
          <w:tcPr>
            <w:tcW w:w="2268" w:type="dxa"/>
            <w:vAlign w:val="center"/>
          </w:tcPr>
          <w:p w14:paraId="2669213A" w14:textId="77777777" w:rsidR="00C621A5" w:rsidRPr="00264DCF" w:rsidRDefault="00C621A5" w:rsidP="00C621A5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Chitarra solisti</w:t>
            </w:r>
          </w:p>
        </w:tc>
        <w:tc>
          <w:tcPr>
            <w:tcW w:w="1417" w:type="dxa"/>
            <w:vAlign w:val="center"/>
          </w:tcPr>
          <w:p w14:paraId="05815432" w14:textId="77777777" w:rsidR="00C621A5" w:rsidRPr="00264DCF" w:rsidRDefault="00C621A5" w:rsidP="00C621A5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D87BFC1" w14:textId="77777777" w:rsidR="00C621A5" w:rsidRPr="00264DCF" w:rsidRDefault="00C621A5" w:rsidP="00C621A5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C621A5" w:rsidRPr="00264DCF" w14:paraId="4B188BDB" w14:textId="77777777" w:rsidTr="00C621A5">
        <w:trPr>
          <w:trHeight w:val="284"/>
        </w:trPr>
        <w:tc>
          <w:tcPr>
            <w:tcW w:w="993" w:type="dxa"/>
            <w:vAlign w:val="center"/>
          </w:tcPr>
          <w:p w14:paraId="46FA15E1" w14:textId="77777777" w:rsidR="00C621A5" w:rsidRPr="00264DCF" w:rsidRDefault="00C621A5" w:rsidP="00C621A5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1</w:t>
            </w:r>
          </w:p>
        </w:tc>
        <w:tc>
          <w:tcPr>
            <w:tcW w:w="3402" w:type="dxa"/>
            <w:vAlign w:val="center"/>
          </w:tcPr>
          <w:p w14:paraId="0326332E" w14:textId="4F665FEF" w:rsidR="00C621A5" w:rsidRPr="00264DCF" w:rsidRDefault="00F9683B" w:rsidP="00C621A5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B3 secondaria 1° grado classe II</w:t>
            </w:r>
          </w:p>
        </w:tc>
        <w:tc>
          <w:tcPr>
            <w:tcW w:w="2268" w:type="dxa"/>
            <w:vAlign w:val="center"/>
          </w:tcPr>
          <w:p w14:paraId="6B862867" w14:textId="77777777" w:rsidR="00C621A5" w:rsidRPr="00264DCF" w:rsidRDefault="00C621A5" w:rsidP="00C621A5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Chitarra solisti</w:t>
            </w:r>
          </w:p>
        </w:tc>
        <w:tc>
          <w:tcPr>
            <w:tcW w:w="1417" w:type="dxa"/>
            <w:vAlign w:val="center"/>
          </w:tcPr>
          <w:p w14:paraId="77CE711D" w14:textId="77777777" w:rsidR="00C621A5" w:rsidRPr="00264DCF" w:rsidRDefault="00C621A5" w:rsidP="00C621A5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5D658C6" w14:textId="77777777" w:rsidR="00C621A5" w:rsidRPr="00264DCF" w:rsidRDefault="00C621A5" w:rsidP="00C621A5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C621A5" w:rsidRPr="00264DCF" w14:paraId="0C0C2ECE" w14:textId="77777777" w:rsidTr="00C621A5">
        <w:trPr>
          <w:trHeight w:val="284"/>
        </w:trPr>
        <w:tc>
          <w:tcPr>
            <w:tcW w:w="993" w:type="dxa"/>
            <w:vAlign w:val="center"/>
          </w:tcPr>
          <w:p w14:paraId="3C923D5E" w14:textId="3751C157" w:rsidR="00C621A5" w:rsidRPr="00264DCF" w:rsidRDefault="00C621A5" w:rsidP="00C621A5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1</w:t>
            </w:r>
          </w:p>
        </w:tc>
        <w:tc>
          <w:tcPr>
            <w:tcW w:w="3402" w:type="dxa"/>
            <w:vAlign w:val="center"/>
          </w:tcPr>
          <w:p w14:paraId="51490714" w14:textId="60306E5F" w:rsidR="00C621A5" w:rsidRPr="00264DCF" w:rsidRDefault="00F9683B" w:rsidP="00C621A5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B4 secondaria 1° grado classe III</w:t>
            </w:r>
          </w:p>
        </w:tc>
        <w:tc>
          <w:tcPr>
            <w:tcW w:w="2268" w:type="dxa"/>
            <w:vAlign w:val="center"/>
          </w:tcPr>
          <w:p w14:paraId="79A1727D" w14:textId="5F64E8A5" w:rsidR="00C621A5" w:rsidRPr="00264DCF" w:rsidRDefault="00C621A5" w:rsidP="00C621A5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Chitarra solisti</w:t>
            </w:r>
          </w:p>
        </w:tc>
        <w:tc>
          <w:tcPr>
            <w:tcW w:w="1417" w:type="dxa"/>
            <w:vAlign w:val="center"/>
          </w:tcPr>
          <w:p w14:paraId="41B218A6" w14:textId="77777777" w:rsidR="00C621A5" w:rsidRPr="00264DCF" w:rsidRDefault="00C621A5" w:rsidP="00C621A5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868803A" w14:textId="77777777" w:rsidR="00C621A5" w:rsidRPr="00264DCF" w:rsidRDefault="00C621A5" w:rsidP="00C621A5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C621A5" w:rsidRPr="00264DCF" w14:paraId="1280477F" w14:textId="77777777" w:rsidTr="00C621A5">
        <w:trPr>
          <w:trHeight w:val="284"/>
        </w:trPr>
        <w:tc>
          <w:tcPr>
            <w:tcW w:w="993" w:type="dxa"/>
            <w:vAlign w:val="center"/>
          </w:tcPr>
          <w:p w14:paraId="51AA2F77" w14:textId="5672F4C1" w:rsidR="00C621A5" w:rsidRPr="00264DCF" w:rsidRDefault="00C621A5" w:rsidP="00C621A5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1</w:t>
            </w:r>
          </w:p>
        </w:tc>
        <w:tc>
          <w:tcPr>
            <w:tcW w:w="3402" w:type="dxa"/>
            <w:vAlign w:val="center"/>
          </w:tcPr>
          <w:p w14:paraId="08EBD2EF" w14:textId="129840A5" w:rsidR="00C621A5" w:rsidRPr="00264DCF" w:rsidRDefault="00F9683B" w:rsidP="00C621A5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 xml:space="preserve">B5 secondaria 2° </w:t>
            </w:r>
            <w:proofErr w:type="gramStart"/>
            <w:r>
              <w:rPr>
                <w:rFonts w:ascii="Calibri Light" w:hAnsi="Calibri Light" w:cs="Calibri Light"/>
                <w:sz w:val="24"/>
                <w:szCs w:val="24"/>
              </w:rPr>
              <w:t>grado  -</w:t>
            </w:r>
            <w:proofErr w:type="gramEnd"/>
            <w:r>
              <w:rPr>
                <w:rFonts w:ascii="Calibri Light" w:hAnsi="Calibri Light" w:cs="Calibri Light"/>
                <w:sz w:val="24"/>
                <w:szCs w:val="24"/>
              </w:rPr>
              <w:t xml:space="preserve"> biennio</w:t>
            </w:r>
          </w:p>
        </w:tc>
        <w:tc>
          <w:tcPr>
            <w:tcW w:w="2268" w:type="dxa"/>
            <w:vAlign w:val="center"/>
          </w:tcPr>
          <w:p w14:paraId="5A07C11C" w14:textId="3D3DF2C9" w:rsidR="00C621A5" w:rsidRPr="00264DCF" w:rsidRDefault="00C621A5" w:rsidP="00C621A5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Chitarra solisti</w:t>
            </w:r>
          </w:p>
        </w:tc>
        <w:tc>
          <w:tcPr>
            <w:tcW w:w="1417" w:type="dxa"/>
            <w:vAlign w:val="center"/>
          </w:tcPr>
          <w:p w14:paraId="76884867" w14:textId="77777777" w:rsidR="00C621A5" w:rsidRPr="00264DCF" w:rsidRDefault="00C621A5" w:rsidP="00C621A5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54E9392" w14:textId="77777777" w:rsidR="00C621A5" w:rsidRPr="00264DCF" w:rsidRDefault="00C621A5" w:rsidP="00C621A5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C621A5" w:rsidRPr="00264DCF" w14:paraId="0FEE0900" w14:textId="77777777" w:rsidTr="00C621A5">
        <w:trPr>
          <w:trHeight w:val="284"/>
        </w:trPr>
        <w:tc>
          <w:tcPr>
            <w:tcW w:w="993" w:type="dxa"/>
            <w:vAlign w:val="center"/>
          </w:tcPr>
          <w:p w14:paraId="44BDF2FC" w14:textId="13247B44" w:rsidR="00C621A5" w:rsidRPr="00264DCF" w:rsidRDefault="00C621A5" w:rsidP="00C621A5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1</w:t>
            </w:r>
          </w:p>
        </w:tc>
        <w:tc>
          <w:tcPr>
            <w:tcW w:w="3402" w:type="dxa"/>
            <w:vAlign w:val="center"/>
          </w:tcPr>
          <w:p w14:paraId="461F87B0" w14:textId="453DC419" w:rsidR="00C621A5" w:rsidRPr="00264DCF" w:rsidRDefault="00F9683B" w:rsidP="00C621A5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 xml:space="preserve">B6 secondaria 2° grado </w:t>
            </w:r>
            <w:proofErr w:type="gramStart"/>
            <w:r>
              <w:rPr>
                <w:rFonts w:ascii="Calibri Light" w:hAnsi="Calibri Light" w:cs="Calibri Light"/>
                <w:sz w:val="24"/>
                <w:szCs w:val="24"/>
              </w:rPr>
              <w:t>-  triennio</w:t>
            </w:r>
            <w:proofErr w:type="gramEnd"/>
          </w:p>
        </w:tc>
        <w:tc>
          <w:tcPr>
            <w:tcW w:w="2268" w:type="dxa"/>
            <w:vAlign w:val="center"/>
          </w:tcPr>
          <w:p w14:paraId="42A5321F" w14:textId="0C97D1A1" w:rsidR="00C621A5" w:rsidRPr="00264DCF" w:rsidRDefault="00C621A5" w:rsidP="00C621A5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Chitarra solisti</w:t>
            </w:r>
          </w:p>
        </w:tc>
        <w:tc>
          <w:tcPr>
            <w:tcW w:w="1417" w:type="dxa"/>
            <w:vAlign w:val="center"/>
          </w:tcPr>
          <w:p w14:paraId="5680982A" w14:textId="77777777" w:rsidR="00C621A5" w:rsidRPr="00264DCF" w:rsidRDefault="00C621A5" w:rsidP="00C621A5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E5A7959" w14:textId="77777777" w:rsidR="00C621A5" w:rsidRPr="00264DCF" w:rsidRDefault="00C621A5" w:rsidP="00C621A5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C621A5" w:rsidRPr="00264DCF" w14:paraId="20C5471D" w14:textId="77777777" w:rsidTr="00C621A5">
        <w:trPr>
          <w:trHeight w:val="284"/>
        </w:trPr>
        <w:tc>
          <w:tcPr>
            <w:tcW w:w="993" w:type="dxa"/>
            <w:vAlign w:val="center"/>
          </w:tcPr>
          <w:p w14:paraId="07BA27EE" w14:textId="77777777" w:rsidR="00C621A5" w:rsidRPr="00264DCF" w:rsidRDefault="00C621A5" w:rsidP="00C621A5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1</w:t>
            </w:r>
          </w:p>
        </w:tc>
        <w:tc>
          <w:tcPr>
            <w:tcW w:w="3402" w:type="dxa"/>
            <w:vAlign w:val="center"/>
          </w:tcPr>
          <w:p w14:paraId="0B9A80FF" w14:textId="0630AB1B" w:rsidR="00C621A5" w:rsidRPr="00264DCF" w:rsidRDefault="00A273EE" w:rsidP="00C621A5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C</w:t>
            </w:r>
            <w:proofErr w:type="gramStart"/>
            <w:r>
              <w:rPr>
                <w:rFonts w:ascii="Calibri Light" w:hAnsi="Calibri Light" w:cs="Calibri Light"/>
                <w:sz w:val="24"/>
                <w:szCs w:val="24"/>
              </w:rPr>
              <w:t>1  primaria</w:t>
            </w:r>
            <w:proofErr w:type="gramEnd"/>
          </w:p>
        </w:tc>
        <w:tc>
          <w:tcPr>
            <w:tcW w:w="2268" w:type="dxa"/>
            <w:vAlign w:val="center"/>
          </w:tcPr>
          <w:p w14:paraId="41537E91" w14:textId="77777777" w:rsidR="00C621A5" w:rsidRPr="00264DCF" w:rsidRDefault="00C621A5" w:rsidP="00C621A5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Archi Solisti</w:t>
            </w:r>
          </w:p>
        </w:tc>
        <w:tc>
          <w:tcPr>
            <w:tcW w:w="1417" w:type="dxa"/>
            <w:vAlign w:val="center"/>
          </w:tcPr>
          <w:p w14:paraId="0B6432CC" w14:textId="77777777" w:rsidR="00C621A5" w:rsidRPr="00264DCF" w:rsidRDefault="00C621A5" w:rsidP="00C621A5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DFD7D86" w14:textId="77777777" w:rsidR="00C621A5" w:rsidRPr="00264DCF" w:rsidRDefault="00C621A5" w:rsidP="00C621A5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C621A5" w:rsidRPr="00264DCF" w14:paraId="4939784E" w14:textId="77777777" w:rsidTr="00C621A5">
        <w:trPr>
          <w:trHeight w:val="284"/>
        </w:trPr>
        <w:tc>
          <w:tcPr>
            <w:tcW w:w="993" w:type="dxa"/>
            <w:vAlign w:val="center"/>
          </w:tcPr>
          <w:p w14:paraId="4B45D74F" w14:textId="77777777" w:rsidR="00C621A5" w:rsidRPr="00264DCF" w:rsidRDefault="00C621A5" w:rsidP="00C621A5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1</w:t>
            </w:r>
          </w:p>
        </w:tc>
        <w:tc>
          <w:tcPr>
            <w:tcW w:w="3402" w:type="dxa"/>
            <w:vAlign w:val="center"/>
          </w:tcPr>
          <w:p w14:paraId="5161DF3E" w14:textId="7788FB6A" w:rsidR="00C621A5" w:rsidRPr="00264DCF" w:rsidRDefault="00A273EE" w:rsidP="00C621A5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C2 secondaria 1° grado classe I</w:t>
            </w:r>
          </w:p>
        </w:tc>
        <w:tc>
          <w:tcPr>
            <w:tcW w:w="2268" w:type="dxa"/>
            <w:vAlign w:val="center"/>
          </w:tcPr>
          <w:p w14:paraId="32BE3CCB" w14:textId="77777777" w:rsidR="00C621A5" w:rsidRPr="00264DCF" w:rsidRDefault="00C621A5" w:rsidP="00C621A5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Archi Solisti</w:t>
            </w:r>
          </w:p>
        </w:tc>
        <w:tc>
          <w:tcPr>
            <w:tcW w:w="1417" w:type="dxa"/>
            <w:vAlign w:val="center"/>
          </w:tcPr>
          <w:p w14:paraId="723E6A9F" w14:textId="77777777" w:rsidR="00C621A5" w:rsidRPr="00264DCF" w:rsidRDefault="00C621A5" w:rsidP="00C621A5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F8D4268" w14:textId="77777777" w:rsidR="00C621A5" w:rsidRPr="00264DCF" w:rsidRDefault="00C621A5" w:rsidP="00C621A5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C621A5" w:rsidRPr="00264DCF" w14:paraId="51BE5BC3" w14:textId="77777777" w:rsidTr="00C621A5">
        <w:trPr>
          <w:trHeight w:val="284"/>
        </w:trPr>
        <w:tc>
          <w:tcPr>
            <w:tcW w:w="993" w:type="dxa"/>
            <w:vAlign w:val="center"/>
          </w:tcPr>
          <w:p w14:paraId="3CC93116" w14:textId="77777777" w:rsidR="00C621A5" w:rsidRPr="00264DCF" w:rsidRDefault="00C621A5" w:rsidP="00C621A5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1</w:t>
            </w:r>
          </w:p>
        </w:tc>
        <w:tc>
          <w:tcPr>
            <w:tcW w:w="3402" w:type="dxa"/>
            <w:vAlign w:val="center"/>
          </w:tcPr>
          <w:p w14:paraId="0D6CF049" w14:textId="54CD35A0" w:rsidR="00C621A5" w:rsidRPr="00264DCF" w:rsidRDefault="00A273EE" w:rsidP="00C621A5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C3 secondaria 1° grado classe II</w:t>
            </w:r>
          </w:p>
        </w:tc>
        <w:tc>
          <w:tcPr>
            <w:tcW w:w="2268" w:type="dxa"/>
            <w:vAlign w:val="center"/>
          </w:tcPr>
          <w:p w14:paraId="274AEB73" w14:textId="77777777" w:rsidR="00C621A5" w:rsidRPr="00264DCF" w:rsidRDefault="00C621A5" w:rsidP="00C621A5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Archi Solisti</w:t>
            </w:r>
          </w:p>
        </w:tc>
        <w:tc>
          <w:tcPr>
            <w:tcW w:w="1417" w:type="dxa"/>
            <w:vAlign w:val="center"/>
          </w:tcPr>
          <w:p w14:paraId="6870BADD" w14:textId="77777777" w:rsidR="00C621A5" w:rsidRPr="00264DCF" w:rsidRDefault="00C621A5" w:rsidP="00C621A5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7BDA70C" w14:textId="77777777" w:rsidR="00C621A5" w:rsidRPr="00264DCF" w:rsidRDefault="00C621A5" w:rsidP="00C621A5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C621A5" w:rsidRPr="00264DCF" w14:paraId="1741AC93" w14:textId="77777777" w:rsidTr="00C621A5">
        <w:trPr>
          <w:trHeight w:val="284"/>
        </w:trPr>
        <w:tc>
          <w:tcPr>
            <w:tcW w:w="993" w:type="dxa"/>
            <w:vAlign w:val="center"/>
          </w:tcPr>
          <w:p w14:paraId="2BF504D4" w14:textId="0D597D62" w:rsidR="00C621A5" w:rsidRPr="00264DCF" w:rsidRDefault="00C621A5" w:rsidP="00C621A5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1</w:t>
            </w:r>
          </w:p>
        </w:tc>
        <w:tc>
          <w:tcPr>
            <w:tcW w:w="3402" w:type="dxa"/>
            <w:vAlign w:val="center"/>
          </w:tcPr>
          <w:p w14:paraId="71C71387" w14:textId="5AB80564" w:rsidR="00C621A5" w:rsidRPr="00264DCF" w:rsidRDefault="00A273EE" w:rsidP="00C621A5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C4 secondaria 1° grado classe III</w:t>
            </w:r>
          </w:p>
        </w:tc>
        <w:tc>
          <w:tcPr>
            <w:tcW w:w="2268" w:type="dxa"/>
          </w:tcPr>
          <w:p w14:paraId="7D450C10" w14:textId="3D529A71" w:rsidR="00C621A5" w:rsidRPr="00264DCF" w:rsidRDefault="00C621A5" w:rsidP="00C621A5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777672">
              <w:rPr>
                <w:rFonts w:ascii="Calibri Light" w:hAnsi="Calibri Light" w:cs="Calibri Light"/>
                <w:sz w:val="24"/>
                <w:szCs w:val="24"/>
              </w:rPr>
              <w:t>Archi Solisti</w:t>
            </w:r>
          </w:p>
        </w:tc>
        <w:tc>
          <w:tcPr>
            <w:tcW w:w="1417" w:type="dxa"/>
            <w:vAlign w:val="center"/>
          </w:tcPr>
          <w:p w14:paraId="5CECC2EA" w14:textId="77777777" w:rsidR="00C621A5" w:rsidRPr="00264DCF" w:rsidRDefault="00C621A5" w:rsidP="00C621A5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1FE63A7" w14:textId="77777777" w:rsidR="00C621A5" w:rsidRPr="00264DCF" w:rsidRDefault="00C621A5" w:rsidP="00C621A5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C621A5" w:rsidRPr="00264DCF" w14:paraId="2444CE80" w14:textId="77777777" w:rsidTr="00C621A5">
        <w:trPr>
          <w:trHeight w:val="284"/>
        </w:trPr>
        <w:tc>
          <w:tcPr>
            <w:tcW w:w="993" w:type="dxa"/>
            <w:vAlign w:val="center"/>
          </w:tcPr>
          <w:p w14:paraId="0A296677" w14:textId="3D2BC7A8" w:rsidR="00C621A5" w:rsidRPr="00264DCF" w:rsidRDefault="00C621A5" w:rsidP="00C621A5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1</w:t>
            </w:r>
          </w:p>
        </w:tc>
        <w:tc>
          <w:tcPr>
            <w:tcW w:w="3402" w:type="dxa"/>
            <w:vAlign w:val="center"/>
          </w:tcPr>
          <w:p w14:paraId="714C961B" w14:textId="08D8BCD0" w:rsidR="00C621A5" w:rsidRPr="00264DCF" w:rsidRDefault="00A273EE" w:rsidP="00C621A5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 xml:space="preserve">C5 secondaria 2° </w:t>
            </w:r>
            <w:proofErr w:type="gramStart"/>
            <w:r>
              <w:rPr>
                <w:rFonts w:ascii="Calibri Light" w:hAnsi="Calibri Light" w:cs="Calibri Light"/>
                <w:sz w:val="24"/>
                <w:szCs w:val="24"/>
              </w:rPr>
              <w:t>grado  -</w:t>
            </w:r>
            <w:proofErr w:type="gramEnd"/>
            <w:r>
              <w:rPr>
                <w:rFonts w:ascii="Calibri Light" w:hAnsi="Calibri Light" w:cs="Calibri Light"/>
                <w:sz w:val="24"/>
                <w:szCs w:val="24"/>
              </w:rPr>
              <w:t xml:space="preserve"> biennio</w:t>
            </w:r>
          </w:p>
        </w:tc>
        <w:tc>
          <w:tcPr>
            <w:tcW w:w="2268" w:type="dxa"/>
          </w:tcPr>
          <w:p w14:paraId="22277E4C" w14:textId="24FBA550" w:rsidR="00C621A5" w:rsidRPr="00264DCF" w:rsidRDefault="00C621A5" w:rsidP="00C621A5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777672">
              <w:rPr>
                <w:rFonts w:ascii="Calibri Light" w:hAnsi="Calibri Light" w:cs="Calibri Light"/>
                <w:sz w:val="24"/>
                <w:szCs w:val="24"/>
              </w:rPr>
              <w:t>Archi Solisti</w:t>
            </w:r>
          </w:p>
        </w:tc>
        <w:tc>
          <w:tcPr>
            <w:tcW w:w="1417" w:type="dxa"/>
            <w:vAlign w:val="center"/>
          </w:tcPr>
          <w:p w14:paraId="6024E720" w14:textId="77777777" w:rsidR="00C621A5" w:rsidRPr="00264DCF" w:rsidRDefault="00C621A5" w:rsidP="00C621A5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2C39557" w14:textId="77777777" w:rsidR="00C621A5" w:rsidRPr="00264DCF" w:rsidRDefault="00C621A5" w:rsidP="00C621A5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A273EE" w:rsidRPr="00264DCF" w14:paraId="5F707C97" w14:textId="77777777" w:rsidTr="00C621A5">
        <w:trPr>
          <w:trHeight w:val="284"/>
        </w:trPr>
        <w:tc>
          <w:tcPr>
            <w:tcW w:w="993" w:type="dxa"/>
            <w:vAlign w:val="center"/>
          </w:tcPr>
          <w:p w14:paraId="7454E1B7" w14:textId="53975491" w:rsidR="00A273EE" w:rsidRPr="00264DCF" w:rsidRDefault="00A273EE" w:rsidP="00A273EE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1</w:t>
            </w:r>
          </w:p>
        </w:tc>
        <w:tc>
          <w:tcPr>
            <w:tcW w:w="3402" w:type="dxa"/>
            <w:vAlign w:val="center"/>
          </w:tcPr>
          <w:p w14:paraId="77642868" w14:textId="787F3ADD" w:rsidR="00A273EE" w:rsidRPr="00264DCF" w:rsidRDefault="00A273EE" w:rsidP="00A273EE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 xml:space="preserve">C6 secondaria 2° grado </w:t>
            </w:r>
            <w:proofErr w:type="gramStart"/>
            <w:r>
              <w:rPr>
                <w:rFonts w:ascii="Calibri Light" w:hAnsi="Calibri Light" w:cs="Calibri Light"/>
                <w:sz w:val="24"/>
                <w:szCs w:val="24"/>
              </w:rPr>
              <w:t>-  triennio</w:t>
            </w:r>
            <w:proofErr w:type="gramEnd"/>
          </w:p>
        </w:tc>
        <w:tc>
          <w:tcPr>
            <w:tcW w:w="2268" w:type="dxa"/>
          </w:tcPr>
          <w:p w14:paraId="586F1298" w14:textId="6501B3BE" w:rsidR="00A273EE" w:rsidRPr="00264DCF" w:rsidRDefault="00A273EE" w:rsidP="00A273EE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777672">
              <w:rPr>
                <w:rFonts w:ascii="Calibri Light" w:hAnsi="Calibri Light" w:cs="Calibri Light"/>
                <w:sz w:val="24"/>
                <w:szCs w:val="24"/>
              </w:rPr>
              <w:t>Archi Solisti</w:t>
            </w:r>
          </w:p>
        </w:tc>
        <w:tc>
          <w:tcPr>
            <w:tcW w:w="1417" w:type="dxa"/>
            <w:vAlign w:val="center"/>
          </w:tcPr>
          <w:p w14:paraId="382931F4" w14:textId="77777777" w:rsidR="00A273EE" w:rsidRPr="00264DCF" w:rsidRDefault="00A273EE" w:rsidP="00A273EE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F6E243A" w14:textId="77777777" w:rsidR="00A273EE" w:rsidRPr="00264DCF" w:rsidRDefault="00A273EE" w:rsidP="00A273EE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A273EE" w:rsidRPr="00264DCF" w14:paraId="65BDD1BF" w14:textId="77777777" w:rsidTr="00C621A5">
        <w:trPr>
          <w:trHeight w:val="284"/>
        </w:trPr>
        <w:tc>
          <w:tcPr>
            <w:tcW w:w="993" w:type="dxa"/>
            <w:vAlign w:val="center"/>
          </w:tcPr>
          <w:p w14:paraId="0ED330F8" w14:textId="77777777" w:rsidR="00A273EE" w:rsidRPr="00264DCF" w:rsidRDefault="00A273EE" w:rsidP="00A273EE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1</w:t>
            </w:r>
          </w:p>
        </w:tc>
        <w:tc>
          <w:tcPr>
            <w:tcW w:w="3402" w:type="dxa"/>
            <w:vAlign w:val="center"/>
          </w:tcPr>
          <w:p w14:paraId="570A4780" w14:textId="46C7C56A" w:rsidR="00A273EE" w:rsidRPr="00264DCF" w:rsidRDefault="005F3EA2" w:rsidP="00A273EE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D</w:t>
            </w:r>
            <w:proofErr w:type="gramStart"/>
            <w:r>
              <w:rPr>
                <w:rFonts w:ascii="Calibri Light" w:hAnsi="Calibri Light" w:cs="Calibri Light"/>
                <w:sz w:val="24"/>
                <w:szCs w:val="24"/>
              </w:rPr>
              <w:t>1  primaria</w:t>
            </w:r>
            <w:proofErr w:type="gramEnd"/>
          </w:p>
        </w:tc>
        <w:tc>
          <w:tcPr>
            <w:tcW w:w="2268" w:type="dxa"/>
            <w:vAlign w:val="center"/>
          </w:tcPr>
          <w:p w14:paraId="4065D630" w14:textId="77777777" w:rsidR="00A273EE" w:rsidRPr="00264DCF" w:rsidRDefault="00A273EE" w:rsidP="00A273EE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Fiati Solisti</w:t>
            </w:r>
          </w:p>
        </w:tc>
        <w:tc>
          <w:tcPr>
            <w:tcW w:w="1417" w:type="dxa"/>
            <w:vAlign w:val="center"/>
          </w:tcPr>
          <w:p w14:paraId="522B6F07" w14:textId="77777777" w:rsidR="00A273EE" w:rsidRPr="00264DCF" w:rsidRDefault="00A273EE" w:rsidP="00A273EE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74F3C01" w14:textId="77777777" w:rsidR="00A273EE" w:rsidRPr="00264DCF" w:rsidRDefault="00A273EE" w:rsidP="00A273EE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A273EE" w:rsidRPr="00264DCF" w14:paraId="650DF5FB" w14:textId="77777777" w:rsidTr="00C621A5">
        <w:trPr>
          <w:trHeight w:val="284"/>
        </w:trPr>
        <w:tc>
          <w:tcPr>
            <w:tcW w:w="993" w:type="dxa"/>
            <w:vAlign w:val="center"/>
          </w:tcPr>
          <w:p w14:paraId="3E246EFE" w14:textId="77777777" w:rsidR="00A273EE" w:rsidRPr="00264DCF" w:rsidRDefault="00A273EE" w:rsidP="00A273EE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1</w:t>
            </w:r>
          </w:p>
        </w:tc>
        <w:tc>
          <w:tcPr>
            <w:tcW w:w="3402" w:type="dxa"/>
            <w:vAlign w:val="center"/>
          </w:tcPr>
          <w:p w14:paraId="16C2E19D" w14:textId="43204936" w:rsidR="00A273EE" w:rsidRPr="00264DCF" w:rsidRDefault="005F3EA2" w:rsidP="00A273EE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D2 secondaria 1° grado classe I</w:t>
            </w:r>
          </w:p>
        </w:tc>
        <w:tc>
          <w:tcPr>
            <w:tcW w:w="2268" w:type="dxa"/>
            <w:vAlign w:val="center"/>
          </w:tcPr>
          <w:p w14:paraId="4D56079F" w14:textId="77777777" w:rsidR="00A273EE" w:rsidRPr="00264DCF" w:rsidRDefault="00A273EE" w:rsidP="00A273EE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Fiati Solisti</w:t>
            </w:r>
          </w:p>
        </w:tc>
        <w:tc>
          <w:tcPr>
            <w:tcW w:w="1417" w:type="dxa"/>
            <w:vAlign w:val="center"/>
          </w:tcPr>
          <w:p w14:paraId="5CEF8838" w14:textId="77777777" w:rsidR="00A273EE" w:rsidRPr="00264DCF" w:rsidRDefault="00A273EE" w:rsidP="00A273EE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C49C4C0" w14:textId="77777777" w:rsidR="00A273EE" w:rsidRPr="00264DCF" w:rsidRDefault="00A273EE" w:rsidP="00A273EE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A273EE" w:rsidRPr="00264DCF" w14:paraId="716F0C60" w14:textId="77777777" w:rsidTr="00C621A5">
        <w:trPr>
          <w:trHeight w:val="284"/>
        </w:trPr>
        <w:tc>
          <w:tcPr>
            <w:tcW w:w="993" w:type="dxa"/>
            <w:vAlign w:val="center"/>
          </w:tcPr>
          <w:p w14:paraId="63A27E51" w14:textId="77777777" w:rsidR="00A273EE" w:rsidRPr="00264DCF" w:rsidRDefault="00A273EE" w:rsidP="00A273EE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1</w:t>
            </w:r>
          </w:p>
        </w:tc>
        <w:tc>
          <w:tcPr>
            <w:tcW w:w="3402" w:type="dxa"/>
            <w:vAlign w:val="center"/>
          </w:tcPr>
          <w:p w14:paraId="6BD4C4FC" w14:textId="0D51289B" w:rsidR="00A273EE" w:rsidRPr="00264DCF" w:rsidRDefault="005F3EA2" w:rsidP="00A273EE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D3 secondaria 1° grado classe II</w:t>
            </w:r>
          </w:p>
        </w:tc>
        <w:tc>
          <w:tcPr>
            <w:tcW w:w="2268" w:type="dxa"/>
            <w:vAlign w:val="center"/>
          </w:tcPr>
          <w:p w14:paraId="5C95F666" w14:textId="77777777" w:rsidR="00A273EE" w:rsidRPr="00264DCF" w:rsidRDefault="00A273EE" w:rsidP="00A273EE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Fiati Solisti</w:t>
            </w:r>
          </w:p>
        </w:tc>
        <w:tc>
          <w:tcPr>
            <w:tcW w:w="1417" w:type="dxa"/>
            <w:vAlign w:val="center"/>
          </w:tcPr>
          <w:p w14:paraId="16CC4077" w14:textId="77777777" w:rsidR="00A273EE" w:rsidRPr="00264DCF" w:rsidRDefault="00A273EE" w:rsidP="00A273EE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4D1D898" w14:textId="77777777" w:rsidR="00A273EE" w:rsidRPr="00264DCF" w:rsidRDefault="00A273EE" w:rsidP="00A273EE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A273EE" w:rsidRPr="00264DCF" w14:paraId="48E29AF3" w14:textId="77777777" w:rsidTr="00C621A5">
        <w:trPr>
          <w:trHeight w:val="284"/>
        </w:trPr>
        <w:tc>
          <w:tcPr>
            <w:tcW w:w="993" w:type="dxa"/>
            <w:vAlign w:val="center"/>
          </w:tcPr>
          <w:p w14:paraId="57318CC9" w14:textId="36226ED4" w:rsidR="00A273EE" w:rsidRPr="00264DCF" w:rsidRDefault="00A273EE" w:rsidP="00A273EE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1</w:t>
            </w:r>
          </w:p>
        </w:tc>
        <w:tc>
          <w:tcPr>
            <w:tcW w:w="3402" w:type="dxa"/>
            <w:vAlign w:val="center"/>
          </w:tcPr>
          <w:p w14:paraId="22F2DE4D" w14:textId="7D8F679F" w:rsidR="00A273EE" w:rsidRPr="00264DCF" w:rsidRDefault="005F3EA2" w:rsidP="00A273EE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CD4 secondaria 1° grado classe III</w:t>
            </w:r>
          </w:p>
        </w:tc>
        <w:tc>
          <w:tcPr>
            <w:tcW w:w="2268" w:type="dxa"/>
            <w:vAlign w:val="center"/>
          </w:tcPr>
          <w:p w14:paraId="5A46FD4C" w14:textId="014AFE3C" w:rsidR="00A273EE" w:rsidRPr="00264DCF" w:rsidRDefault="00A273EE" w:rsidP="00A273EE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Fiati Solisti</w:t>
            </w:r>
          </w:p>
        </w:tc>
        <w:tc>
          <w:tcPr>
            <w:tcW w:w="1417" w:type="dxa"/>
            <w:vAlign w:val="center"/>
          </w:tcPr>
          <w:p w14:paraId="707037D4" w14:textId="77777777" w:rsidR="00A273EE" w:rsidRPr="00264DCF" w:rsidRDefault="00A273EE" w:rsidP="00A273EE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C1ABD73" w14:textId="77777777" w:rsidR="00A273EE" w:rsidRPr="00264DCF" w:rsidRDefault="00A273EE" w:rsidP="00A273EE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A273EE" w:rsidRPr="00264DCF" w14:paraId="755D2F80" w14:textId="77777777" w:rsidTr="00C621A5">
        <w:trPr>
          <w:trHeight w:val="284"/>
        </w:trPr>
        <w:tc>
          <w:tcPr>
            <w:tcW w:w="993" w:type="dxa"/>
            <w:vAlign w:val="center"/>
          </w:tcPr>
          <w:p w14:paraId="1DEBA85B" w14:textId="620279E1" w:rsidR="00A273EE" w:rsidRPr="00264DCF" w:rsidRDefault="00A273EE" w:rsidP="00A273EE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1</w:t>
            </w:r>
          </w:p>
        </w:tc>
        <w:tc>
          <w:tcPr>
            <w:tcW w:w="3402" w:type="dxa"/>
            <w:vAlign w:val="center"/>
          </w:tcPr>
          <w:p w14:paraId="74A6754F" w14:textId="39683F6E" w:rsidR="00A273EE" w:rsidRPr="00264DCF" w:rsidRDefault="005F3EA2" w:rsidP="00A273EE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 xml:space="preserve">D5 secondaria 2° </w:t>
            </w:r>
            <w:proofErr w:type="gramStart"/>
            <w:r>
              <w:rPr>
                <w:rFonts w:ascii="Calibri Light" w:hAnsi="Calibri Light" w:cs="Calibri Light"/>
                <w:sz w:val="24"/>
                <w:szCs w:val="24"/>
              </w:rPr>
              <w:t>grado  -</w:t>
            </w:r>
            <w:proofErr w:type="gramEnd"/>
            <w:r>
              <w:rPr>
                <w:rFonts w:ascii="Calibri Light" w:hAnsi="Calibri Light" w:cs="Calibri Light"/>
                <w:sz w:val="24"/>
                <w:szCs w:val="24"/>
              </w:rPr>
              <w:t xml:space="preserve"> biennio</w:t>
            </w:r>
          </w:p>
        </w:tc>
        <w:tc>
          <w:tcPr>
            <w:tcW w:w="2268" w:type="dxa"/>
            <w:vAlign w:val="center"/>
          </w:tcPr>
          <w:p w14:paraId="30EF5821" w14:textId="3507EFB5" w:rsidR="00A273EE" w:rsidRPr="00264DCF" w:rsidRDefault="00A273EE" w:rsidP="00A273EE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Fiati Solisti</w:t>
            </w:r>
          </w:p>
        </w:tc>
        <w:tc>
          <w:tcPr>
            <w:tcW w:w="1417" w:type="dxa"/>
            <w:vAlign w:val="center"/>
          </w:tcPr>
          <w:p w14:paraId="6914AA59" w14:textId="77777777" w:rsidR="00A273EE" w:rsidRPr="00264DCF" w:rsidRDefault="00A273EE" w:rsidP="00A273EE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8D819A8" w14:textId="77777777" w:rsidR="00A273EE" w:rsidRPr="00264DCF" w:rsidRDefault="00A273EE" w:rsidP="00A273EE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5F3EA2" w:rsidRPr="00264DCF" w14:paraId="132A8CFC" w14:textId="77777777" w:rsidTr="00C621A5">
        <w:trPr>
          <w:trHeight w:val="284"/>
        </w:trPr>
        <w:tc>
          <w:tcPr>
            <w:tcW w:w="993" w:type="dxa"/>
            <w:vAlign w:val="center"/>
          </w:tcPr>
          <w:p w14:paraId="1A58BC4E" w14:textId="140A95CA" w:rsidR="005F3EA2" w:rsidRPr="00264DCF" w:rsidRDefault="005F3EA2" w:rsidP="005F3EA2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1</w:t>
            </w:r>
          </w:p>
        </w:tc>
        <w:tc>
          <w:tcPr>
            <w:tcW w:w="3402" w:type="dxa"/>
            <w:vAlign w:val="center"/>
          </w:tcPr>
          <w:p w14:paraId="593CCAB6" w14:textId="59FECB69" w:rsidR="005F3EA2" w:rsidRPr="00264DCF" w:rsidRDefault="005F3EA2" w:rsidP="005F3EA2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 xml:space="preserve">D6 secondaria 2° grado </w:t>
            </w:r>
            <w:proofErr w:type="gramStart"/>
            <w:r>
              <w:rPr>
                <w:rFonts w:ascii="Calibri Light" w:hAnsi="Calibri Light" w:cs="Calibri Light"/>
                <w:sz w:val="24"/>
                <w:szCs w:val="24"/>
              </w:rPr>
              <w:t>-  triennio</w:t>
            </w:r>
            <w:proofErr w:type="gramEnd"/>
          </w:p>
        </w:tc>
        <w:tc>
          <w:tcPr>
            <w:tcW w:w="2268" w:type="dxa"/>
            <w:vAlign w:val="center"/>
          </w:tcPr>
          <w:p w14:paraId="0C3981CF" w14:textId="0C83C4D2" w:rsidR="005F3EA2" w:rsidRPr="00264DCF" w:rsidRDefault="005F3EA2" w:rsidP="005F3EA2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Fiati Solisti</w:t>
            </w:r>
          </w:p>
        </w:tc>
        <w:tc>
          <w:tcPr>
            <w:tcW w:w="1417" w:type="dxa"/>
            <w:vAlign w:val="center"/>
          </w:tcPr>
          <w:p w14:paraId="1535A5F0" w14:textId="77777777" w:rsidR="005F3EA2" w:rsidRPr="00264DCF" w:rsidRDefault="005F3EA2" w:rsidP="005F3EA2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62BA375" w14:textId="77777777" w:rsidR="005F3EA2" w:rsidRPr="00264DCF" w:rsidRDefault="005F3EA2" w:rsidP="005F3EA2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120E29" w:rsidRPr="00264DCF" w14:paraId="75E6DFAF" w14:textId="77777777" w:rsidTr="00C621A5">
        <w:trPr>
          <w:trHeight w:val="284"/>
        </w:trPr>
        <w:tc>
          <w:tcPr>
            <w:tcW w:w="993" w:type="dxa"/>
            <w:vAlign w:val="center"/>
          </w:tcPr>
          <w:p w14:paraId="59DCF147" w14:textId="352033A3" w:rsidR="00120E29" w:rsidRDefault="00120E29" w:rsidP="00120E2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1</w:t>
            </w:r>
          </w:p>
        </w:tc>
        <w:tc>
          <w:tcPr>
            <w:tcW w:w="3402" w:type="dxa"/>
            <w:vAlign w:val="center"/>
          </w:tcPr>
          <w:p w14:paraId="0C212875" w14:textId="3075DD00" w:rsidR="00120E29" w:rsidRDefault="00120E29" w:rsidP="00120E2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E</w:t>
            </w:r>
            <w:proofErr w:type="gramStart"/>
            <w:r>
              <w:rPr>
                <w:rFonts w:ascii="Calibri Light" w:hAnsi="Calibri Light" w:cs="Calibri Light"/>
                <w:sz w:val="24"/>
                <w:szCs w:val="24"/>
              </w:rPr>
              <w:t>1  primaria</w:t>
            </w:r>
            <w:proofErr w:type="gramEnd"/>
          </w:p>
        </w:tc>
        <w:tc>
          <w:tcPr>
            <w:tcW w:w="2268" w:type="dxa"/>
            <w:vAlign w:val="center"/>
          </w:tcPr>
          <w:p w14:paraId="6F19C70D" w14:textId="0ADF2B77" w:rsidR="00120E29" w:rsidRPr="00264DCF" w:rsidRDefault="00120E29" w:rsidP="00120E2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 xml:space="preserve">Altri strumenti </w:t>
            </w:r>
          </w:p>
        </w:tc>
        <w:tc>
          <w:tcPr>
            <w:tcW w:w="1417" w:type="dxa"/>
            <w:vAlign w:val="center"/>
          </w:tcPr>
          <w:p w14:paraId="4AF6208E" w14:textId="77777777" w:rsidR="00120E29" w:rsidRPr="00264DCF" w:rsidRDefault="00120E29" w:rsidP="00120E2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F4BB18A" w14:textId="77777777" w:rsidR="00120E29" w:rsidRPr="00264DCF" w:rsidRDefault="00120E29" w:rsidP="00120E2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120E29" w:rsidRPr="00264DCF" w14:paraId="26484CAC" w14:textId="77777777" w:rsidTr="00C621A5">
        <w:trPr>
          <w:trHeight w:val="284"/>
        </w:trPr>
        <w:tc>
          <w:tcPr>
            <w:tcW w:w="993" w:type="dxa"/>
            <w:vAlign w:val="center"/>
          </w:tcPr>
          <w:p w14:paraId="7B1E0836" w14:textId="2F69BFD2" w:rsidR="00120E29" w:rsidRDefault="00120E29" w:rsidP="00120E2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1</w:t>
            </w:r>
          </w:p>
        </w:tc>
        <w:tc>
          <w:tcPr>
            <w:tcW w:w="3402" w:type="dxa"/>
            <w:vAlign w:val="center"/>
          </w:tcPr>
          <w:p w14:paraId="4A2DEB37" w14:textId="65A00966" w:rsidR="00120E29" w:rsidRDefault="00120E29" w:rsidP="00120E2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E2 secondaria 1° grado classe I</w:t>
            </w:r>
          </w:p>
        </w:tc>
        <w:tc>
          <w:tcPr>
            <w:tcW w:w="2268" w:type="dxa"/>
            <w:vAlign w:val="center"/>
          </w:tcPr>
          <w:p w14:paraId="5EA57086" w14:textId="5E24FF66" w:rsidR="00120E29" w:rsidRPr="00264DCF" w:rsidRDefault="00120E29" w:rsidP="00120E2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Altri strumenti</w:t>
            </w:r>
          </w:p>
        </w:tc>
        <w:tc>
          <w:tcPr>
            <w:tcW w:w="1417" w:type="dxa"/>
            <w:vAlign w:val="center"/>
          </w:tcPr>
          <w:p w14:paraId="0BDAB2D4" w14:textId="77777777" w:rsidR="00120E29" w:rsidRPr="00264DCF" w:rsidRDefault="00120E29" w:rsidP="00120E2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00B22F0" w14:textId="77777777" w:rsidR="00120E29" w:rsidRPr="00264DCF" w:rsidRDefault="00120E29" w:rsidP="00120E2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120E29" w:rsidRPr="00264DCF" w14:paraId="3A36E730" w14:textId="77777777" w:rsidTr="00C621A5">
        <w:trPr>
          <w:trHeight w:val="284"/>
        </w:trPr>
        <w:tc>
          <w:tcPr>
            <w:tcW w:w="993" w:type="dxa"/>
            <w:vAlign w:val="center"/>
          </w:tcPr>
          <w:p w14:paraId="53B97B2C" w14:textId="06F09955" w:rsidR="00120E29" w:rsidRDefault="00120E29" w:rsidP="00120E2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14:paraId="0DB7167D" w14:textId="3C42AE16" w:rsidR="00120E29" w:rsidRDefault="00120E29" w:rsidP="00120E2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E3 secondaria 1° grado classe II</w:t>
            </w:r>
          </w:p>
        </w:tc>
        <w:tc>
          <w:tcPr>
            <w:tcW w:w="2268" w:type="dxa"/>
            <w:vAlign w:val="center"/>
          </w:tcPr>
          <w:p w14:paraId="43E6622C" w14:textId="4C66D780" w:rsidR="00120E29" w:rsidRPr="00264DCF" w:rsidRDefault="00120E29" w:rsidP="00120E2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Altri strumenti</w:t>
            </w:r>
          </w:p>
        </w:tc>
        <w:tc>
          <w:tcPr>
            <w:tcW w:w="1417" w:type="dxa"/>
            <w:vAlign w:val="center"/>
          </w:tcPr>
          <w:p w14:paraId="785104A1" w14:textId="77777777" w:rsidR="00120E29" w:rsidRPr="00264DCF" w:rsidRDefault="00120E29" w:rsidP="00120E2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72B7BBD" w14:textId="77777777" w:rsidR="00120E29" w:rsidRPr="00264DCF" w:rsidRDefault="00120E29" w:rsidP="00120E2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120E29" w:rsidRPr="00264DCF" w14:paraId="66A5119C" w14:textId="77777777" w:rsidTr="00C621A5">
        <w:trPr>
          <w:trHeight w:val="284"/>
        </w:trPr>
        <w:tc>
          <w:tcPr>
            <w:tcW w:w="993" w:type="dxa"/>
            <w:vAlign w:val="center"/>
          </w:tcPr>
          <w:p w14:paraId="7A50CF3B" w14:textId="573714A4" w:rsidR="00120E29" w:rsidRDefault="00120E29" w:rsidP="00120E2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1</w:t>
            </w:r>
          </w:p>
        </w:tc>
        <w:tc>
          <w:tcPr>
            <w:tcW w:w="3402" w:type="dxa"/>
            <w:vAlign w:val="center"/>
          </w:tcPr>
          <w:p w14:paraId="092AF4FC" w14:textId="666B76FC" w:rsidR="00120E29" w:rsidRDefault="00120E29" w:rsidP="00120E2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E4 secondaria 1° grado classe III</w:t>
            </w:r>
          </w:p>
        </w:tc>
        <w:tc>
          <w:tcPr>
            <w:tcW w:w="2268" w:type="dxa"/>
            <w:vAlign w:val="center"/>
          </w:tcPr>
          <w:p w14:paraId="50052669" w14:textId="20663579" w:rsidR="00120E29" w:rsidRPr="00264DCF" w:rsidRDefault="00120E29" w:rsidP="00120E2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Altri strumenti</w:t>
            </w:r>
          </w:p>
        </w:tc>
        <w:tc>
          <w:tcPr>
            <w:tcW w:w="1417" w:type="dxa"/>
            <w:vAlign w:val="center"/>
          </w:tcPr>
          <w:p w14:paraId="709F7331" w14:textId="77777777" w:rsidR="00120E29" w:rsidRPr="00264DCF" w:rsidRDefault="00120E29" w:rsidP="00120E2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01311F8" w14:textId="77777777" w:rsidR="00120E29" w:rsidRPr="00264DCF" w:rsidRDefault="00120E29" w:rsidP="00120E2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120E29" w:rsidRPr="00264DCF" w14:paraId="6C5988F9" w14:textId="77777777" w:rsidTr="00C621A5">
        <w:trPr>
          <w:trHeight w:val="284"/>
        </w:trPr>
        <w:tc>
          <w:tcPr>
            <w:tcW w:w="993" w:type="dxa"/>
            <w:vAlign w:val="center"/>
          </w:tcPr>
          <w:p w14:paraId="5D867432" w14:textId="771FAB58" w:rsidR="00120E29" w:rsidRDefault="00120E29" w:rsidP="00120E2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1</w:t>
            </w:r>
          </w:p>
        </w:tc>
        <w:tc>
          <w:tcPr>
            <w:tcW w:w="3402" w:type="dxa"/>
            <w:vAlign w:val="center"/>
          </w:tcPr>
          <w:p w14:paraId="0A247B42" w14:textId="55B98441" w:rsidR="00120E29" w:rsidRDefault="00120E29" w:rsidP="00120E2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 xml:space="preserve">E5 secondaria 2° </w:t>
            </w:r>
            <w:proofErr w:type="gramStart"/>
            <w:r>
              <w:rPr>
                <w:rFonts w:ascii="Calibri Light" w:hAnsi="Calibri Light" w:cs="Calibri Light"/>
                <w:sz w:val="24"/>
                <w:szCs w:val="24"/>
              </w:rPr>
              <w:t>grado  -</w:t>
            </w:r>
            <w:proofErr w:type="gramEnd"/>
            <w:r>
              <w:rPr>
                <w:rFonts w:ascii="Calibri Light" w:hAnsi="Calibri Light" w:cs="Calibri Light"/>
                <w:sz w:val="24"/>
                <w:szCs w:val="24"/>
              </w:rPr>
              <w:t xml:space="preserve"> biennio</w:t>
            </w:r>
          </w:p>
        </w:tc>
        <w:tc>
          <w:tcPr>
            <w:tcW w:w="2268" w:type="dxa"/>
            <w:vAlign w:val="center"/>
          </w:tcPr>
          <w:p w14:paraId="34994554" w14:textId="3917297E" w:rsidR="00120E29" w:rsidRPr="00264DCF" w:rsidRDefault="00120E29" w:rsidP="00120E2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Altri strumenti</w:t>
            </w:r>
          </w:p>
        </w:tc>
        <w:tc>
          <w:tcPr>
            <w:tcW w:w="1417" w:type="dxa"/>
            <w:vAlign w:val="center"/>
          </w:tcPr>
          <w:p w14:paraId="770583C0" w14:textId="77777777" w:rsidR="00120E29" w:rsidRPr="00264DCF" w:rsidRDefault="00120E29" w:rsidP="00120E2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99C4D98" w14:textId="77777777" w:rsidR="00120E29" w:rsidRPr="00264DCF" w:rsidRDefault="00120E29" w:rsidP="00120E2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120E29" w:rsidRPr="00264DCF" w14:paraId="32CEA89E" w14:textId="77777777" w:rsidTr="00C621A5">
        <w:trPr>
          <w:trHeight w:val="284"/>
        </w:trPr>
        <w:tc>
          <w:tcPr>
            <w:tcW w:w="993" w:type="dxa"/>
            <w:vAlign w:val="center"/>
          </w:tcPr>
          <w:p w14:paraId="0C639537" w14:textId="14FD5205" w:rsidR="00120E29" w:rsidRDefault="00120E29" w:rsidP="00120E2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1</w:t>
            </w:r>
          </w:p>
        </w:tc>
        <w:tc>
          <w:tcPr>
            <w:tcW w:w="3402" w:type="dxa"/>
            <w:vAlign w:val="center"/>
          </w:tcPr>
          <w:p w14:paraId="63600EEF" w14:textId="669053C3" w:rsidR="00120E29" w:rsidRDefault="00120E29" w:rsidP="00120E2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 xml:space="preserve">E6 secondaria 2° grado </w:t>
            </w:r>
            <w:proofErr w:type="gramStart"/>
            <w:r>
              <w:rPr>
                <w:rFonts w:ascii="Calibri Light" w:hAnsi="Calibri Light" w:cs="Calibri Light"/>
                <w:sz w:val="24"/>
                <w:szCs w:val="24"/>
              </w:rPr>
              <w:t>-  triennio</w:t>
            </w:r>
            <w:proofErr w:type="gramEnd"/>
          </w:p>
        </w:tc>
        <w:tc>
          <w:tcPr>
            <w:tcW w:w="2268" w:type="dxa"/>
            <w:vAlign w:val="center"/>
          </w:tcPr>
          <w:p w14:paraId="7729CA40" w14:textId="3E6A884C" w:rsidR="00120E29" w:rsidRPr="00264DCF" w:rsidRDefault="00120E29" w:rsidP="00120E2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Altri strumenti</w:t>
            </w:r>
          </w:p>
        </w:tc>
        <w:tc>
          <w:tcPr>
            <w:tcW w:w="1417" w:type="dxa"/>
            <w:vAlign w:val="center"/>
          </w:tcPr>
          <w:p w14:paraId="1940FAE1" w14:textId="77777777" w:rsidR="00120E29" w:rsidRPr="00264DCF" w:rsidRDefault="00120E29" w:rsidP="00120E2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CE54681" w14:textId="77777777" w:rsidR="00120E29" w:rsidRPr="00264DCF" w:rsidRDefault="00120E29" w:rsidP="00120E2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120E29" w:rsidRPr="00264DCF" w14:paraId="2A84F51C" w14:textId="77777777" w:rsidTr="00C621A5">
        <w:trPr>
          <w:trHeight w:val="284"/>
        </w:trPr>
        <w:tc>
          <w:tcPr>
            <w:tcW w:w="993" w:type="dxa"/>
            <w:vAlign w:val="center"/>
          </w:tcPr>
          <w:p w14:paraId="4C3AA407" w14:textId="77777777" w:rsidR="00120E29" w:rsidRPr="00264DCF" w:rsidRDefault="00120E29" w:rsidP="00120E2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2</w:t>
            </w:r>
          </w:p>
        </w:tc>
        <w:tc>
          <w:tcPr>
            <w:tcW w:w="3402" w:type="dxa"/>
            <w:vAlign w:val="center"/>
          </w:tcPr>
          <w:p w14:paraId="00B382C7" w14:textId="6ECB21F6" w:rsidR="00120E29" w:rsidRPr="00264DCF" w:rsidRDefault="004B4A2E" w:rsidP="00120E2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proofErr w:type="gramStart"/>
            <w:r>
              <w:rPr>
                <w:rFonts w:ascii="Calibri Light" w:hAnsi="Calibri Light" w:cs="Calibri Light"/>
                <w:sz w:val="24"/>
                <w:szCs w:val="24"/>
              </w:rPr>
              <w:t>A  primaria</w:t>
            </w:r>
            <w:proofErr w:type="gramEnd"/>
            <w:r>
              <w:rPr>
                <w:rFonts w:ascii="Calibri Light" w:hAnsi="Calibri Light" w:cs="Calibri Light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01ACC4CB" w14:textId="77777777" w:rsidR="00120E29" w:rsidRPr="00264DCF" w:rsidRDefault="00120E29" w:rsidP="00120E2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Cori</w:t>
            </w:r>
          </w:p>
        </w:tc>
        <w:tc>
          <w:tcPr>
            <w:tcW w:w="1417" w:type="dxa"/>
            <w:vAlign w:val="center"/>
          </w:tcPr>
          <w:p w14:paraId="797451B8" w14:textId="77777777" w:rsidR="00120E29" w:rsidRPr="00264DCF" w:rsidRDefault="00120E29" w:rsidP="00120E2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E700536" w14:textId="77777777" w:rsidR="00120E29" w:rsidRPr="00264DCF" w:rsidRDefault="00120E29" w:rsidP="00120E2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120E29" w:rsidRPr="00264DCF" w14:paraId="76CF9C2C" w14:textId="77777777" w:rsidTr="00C621A5">
        <w:trPr>
          <w:trHeight w:val="284"/>
        </w:trPr>
        <w:tc>
          <w:tcPr>
            <w:tcW w:w="993" w:type="dxa"/>
            <w:vAlign w:val="center"/>
          </w:tcPr>
          <w:p w14:paraId="49BBFCD3" w14:textId="77777777" w:rsidR="00120E29" w:rsidRPr="00264DCF" w:rsidRDefault="00120E29" w:rsidP="00120E2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2</w:t>
            </w:r>
          </w:p>
        </w:tc>
        <w:tc>
          <w:tcPr>
            <w:tcW w:w="3402" w:type="dxa"/>
            <w:vAlign w:val="center"/>
          </w:tcPr>
          <w:p w14:paraId="4BDF19B2" w14:textId="4B388068" w:rsidR="00120E29" w:rsidRPr="00264DCF" w:rsidRDefault="004B4A2E" w:rsidP="00120E2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B secondaria 1° grado</w:t>
            </w:r>
          </w:p>
        </w:tc>
        <w:tc>
          <w:tcPr>
            <w:tcW w:w="2268" w:type="dxa"/>
            <w:vAlign w:val="center"/>
          </w:tcPr>
          <w:p w14:paraId="48E9A2D9" w14:textId="77777777" w:rsidR="00120E29" w:rsidRPr="00264DCF" w:rsidRDefault="00120E29" w:rsidP="00120E2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 xml:space="preserve">Cori </w:t>
            </w:r>
          </w:p>
        </w:tc>
        <w:tc>
          <w:tcPr>
            <w:tcW w:w="1417" w:type="dxa"/>
            <w:vAlign w:val="center"/>
          </w:tcPr>
          <w:p w14:paraId="4E416B72" w14:textId="77777777" w:rsidR="00120E29" w:rsidRPr="00264DCF" w:rsidRDefault="00120E29" w:rsidP="00120E2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EC3C0FE" w14:textId="77777777" w:rsidR="00120E29" w:rsidRPr="00264DCF" w:rsidRDefault="00120E29" w:rsidP="00120E2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120E29" w:rsidRPr="00264DCF" w14:paraId="58947116" w14:textId="77777777" w:rsidTr="00C621A5">
        <w:trPr>
          <w:trHeight w:val="284"/>
        </w:trPr>
        <w:tc>
          <w:tcPr>
            <w:tcW w:w="993" w:type="dxa"/>
            <w:vAlign w:val="center"/>
          </w:tcPr>
          <w:p w14:paraId="15A74444" w14:textId="77777777" w:rsidR="00120E29" w:rsidRPr="00264DCF" w:rsidRDefault="00120E29" w:rsidP="00120E2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2</w:t>
            </w:r>
          </w:p>
        </w:tc>
        <w:tc>
          <w:tcPr>
            <w:tcW w:w="3402" w:type="dxa"/>
            <w:vAlign w:val="center"/>
          </w:tcPr>
          <w:p w14:paraId="4CF296FB" w14:textId="2BBC79FC" w:rsidR="00120E29" w:rsidRPr="00264DCF" w:rsidRDefault="004B4A2E" w:rsidP="00120E2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 xml:space="preserve">C secondaria 2° grado  </w:t>
            </w:r>
          </w:p>
        </w:tc>
        <w:tc>
          <w:tcPr>
            <w:tcW w:w="2268" w:type="dxa"/>
            <w:vAlign w:val="center"/>
          </w:tcPr>
          <w:p w14:paraId="1196F075" w14:textId="77777777" w:rsidR="00120E29" w:rsidRPr="00264DCF" w:rsidRDefault="00120E29" w:rsidP="00120E2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Cori</w:t>
            </w:r>
          </w:p>
        </w:tc>
        <w:tc>
          <w:tcPr>
            <w:tcW w:w="1417" w:type="dxa"/>
            <w:vAlign w:val="center"/>
          </w:tcPr>
          <w:p w14:paraId="3EF32141" w14:textId="77777777" w:rsidR="00120E29" w:rsidRPr="00264DCF" w:rsidRDefault="00120E29" w:rsidP="00120E2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04F985A" w14:textId="77777777" w:rsidR="00120E29" w:rsidRPr="00264DCF" w:rsidRDefault="00120E29" w:rsidP="00120E2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120E29" w:rsidRPr="00264DCF" w14:paraId="2EA22435" w14:textId="77777777" w:rsidTr="00C621A5">
        <w:trPr>
          <w:trHeight w:val="284"/>
        </w:trPr>
        <w:tc>
          <w:tcPr>
            <w:tcW w:w="993" w:type="dxa"/>
            <w:vAlign w:val="center"/>
          </w:tcPr>
          <w:p w14:paraId="51C34244" w14:textId="77777777" w:rsidR="00120E29" w:rsidRPr="00264DCF" w:rsidRDefault="00120E29" w:rsidP="00120E2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3</w:t>
            </w:r>
          </w:p>
        </w:tc>
        <w:tc>
          <w:tcPr>
            <w:tcW w:w="3402" w:type="dxa"/>
            <w:vAlign w:val="center"/>
          </w:tcPr>
          <w:p w14:paraId="4AD20C69" w14:textId="73BCD645" w:rsidR="00120E29" w:rsidRPr="00264DCF" w:rsidRDefault="00120E29" w:rsidP="00120E2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A</w:t>
            </w:r>
            <w:r w:rsidR="00306BB2">
              <w:rPr>
                <w:rFonts w:ascii="Calibri Light" w:hAnsi="Calibri Light" w:cs="Calibri Light"/>
                <w:sz w:val="24"/>
                <w:szCs w:val="24"/>
              </w:rPr>
              <w:t xml:space="preserve"> secondaria 1° grado</w:t>
            </w:r>
          </w:p>
        </w:tc>
        <w:tc>
          <w:tcPr>
            <w:tcW w:w="2268" w:type="dxa"/>
            <w:vAlign w:val="center"/>
          </w:tcPr>
          <w:p w14:paraId="59886A14" w14:textId="37742C61" w:rsidR="00306BB2" w:rsidRDefault="00120E29" w:rsidP="00306BB2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Musica da</w:t>
            </w:r>
            <w:r w:rsidR="00306BB2">
              <w:rPr>
                <w:rFonts w:ascii="Calibri Light" w:hAnsi="Calibri Light" w:cs="Calibri Light"/>
                <w:sz w:val="24"/>
                <w:szCs w:val="24"/>
              </w:rPr>
              <w:t xml:space="preserve"> </w:t>
            </w:r>
            <w:r w:rsidRPr="00264DCF">
              <w:rPr>
                <w:rFonts w:ascii="Calibri Light" w:hAnsi="Calibri Light" w:cs="Calibri Light"/>
                <w:sz w:val="24"/>
                <w:szCs w:val="24"/>
              </w:rPr>
              <w:t>Camera</w:t>
            </w:r>
            <w:r w:rsidR="00306BB2">
              <w:rPr>
                <w:rFonts w:ascii="Calibri Light" w:hAnsi="Calibri Light" w:cs="Calibri Light"/>
                <w:sz w:val="24"/>
                <w:szCs w:val="24"/>
              </w:rPr>
              <w:t xml:space="preserve"> </w:t>
            </w:r>
          </w:p>
          <w:p w14:paraId="77AB2B87" w14:textId="28A192C5" w:rsidR="00120E29" w:rsidRPr="00264DCF" w:rsidRDefault="00306BB2" w:rsidP="00306BB2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 xml:space="preserve">da 2 a 6 elementi </w:t>
            </w:r>
          </w:p>
        </w:tc>
        <w:tc>
          <w:tcPr>
            <w:tcW w:w="1417" w:type="dxa"/>
            <w:vAlign w:val="center"/>
          </w:tcPr>
          <w:p w14:paraId="4C7C06BD" w14:textId="77777777" w:rsidR="00120E29" w:rsidRPr="00264DCF" w:rsidRDefault="00120E29" w:rsidP="00120E2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D1B6297" w14:textId="77777777" w:rsidR="00120E29" w:rsidRPr="00264DCF" w:rsidRDefault="00120E29" w:rsidP="00120E2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120E29" w:rsidRPr="00264DCF" w14:paraId="1AD874E0" w14:textId="77777777" w:rsidTr="00C621A5">
        <w:trPr>
          <w:trHeight w:val="284"/>
        </w:trPr>
        <w:tc>
          <w:tcPr>
            <w:tcW w:w="993" w:type="dxa"/>
            <w:vAlign w:val="center"/>
          </w:tcPr>
          <w:p w14:paraId="1D53C791" w14:textId="77777777" w:rsidR="00120E29" w:rsidRPr="00264DCF" w:rsidRDefault="00120E29" w:rsidP="00120E2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3</w:t>
            </w:r>
          </w:p>
        </w:tc>
        <w:tc>
          <w:tcPr>
            <w:tcW w:w="3402" w:type="dxa"/>
            <w:vAlign w:val="center"/>
          </w:tcPr>
          <w:p w14:paraId="321BD600" w14:textId="40EF4D45" w:rsidR="00120E29" w:rsidRPr="00264DCF" w:rsidRDefault="00120E29" w:rsidP="00120E2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B</w:t>
            </w:r>
            <w:r w:rsidR="00306BB2">
              <w:rPr>
                <w:rFonts w:ascii="Calibri Light" w:hAnsi="Calibri Light" w:cs="Calibri Light"/>
                <w:sz w:val="24"/>
                <w:szCs w:val="24"/>
              </w:rPr>
              <w:t xml:space="preserve"> secondaria 2° grado  </w:t>
            </w:r>
          </w:p>
        </w:tc>
        <w:tc>
          <w:tcPr>
            <w:tcW w:w="2268" w:type="dxa"/>
            <w:vAlign w:val="center"/>
          </w:tcPr>
          <w:p w14:paraId="1168ABF1" w14:textId="77777777" w:rsidR="00120E29" w:rsidRDefault="00120E29" w:rsidP="00120E2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Musica da Camera</w:t>
            </w:r>
          </w:p>
          <w:p w14:paraId="70ED8D0C" w14:textId="17922B57" w:rsidR="00306BB2" w:rsidRPr="00264DCF" w:rsidRDefault="00306BB2" w:rsidP="00120E2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 xml:space="preserve">da </w:t>
            </w:r>
            <w:r w:rsidR="00166A3E">
              <w:rPr>
                <w:rFonts w:ascii="Calibri Light" w:hAnsi="Calibri Light" w:cs="Calibri Light"/>
                <w:sz w:val="24"/>
                <w:szCs w:val="24"/>
              </w:rPr>
              <w:t>2</w:t>
            </w:r>
            <w:r>
              <w:rPr>
                <w:rFonts w:ascii="Calibri Light" w:hAnsi="Calibri Light" w:cs="Calibri Light"/>
                <w:sz w:val="24"/>
                <w:szCs w:val="24"/>
              </w:rPr>
              <w:t xml:space="preserve"> a </w:t>
            </w:r>
            <w:r w:rsidR="00166A3E">
              <w:rPr>
                <w:rFonts w:ascii="Calibri Light" w:hAnsi="Calibri Light" w:cs="Calibri Light"/>
                <w:sz w:val="24"/>
                <w:szCs w:val="24"/>
              </w:rPr>
              <w:t xml:space="preserve">6 </w:t>
            </w:r>
            <w:r>
              <w:rPr>
                <w:rFonts w:ascii="Calibri Light" w:hAnsi="Calibri Light" w:cs="Calibri Light"/>
                <w:sz w:val="24"/>
                <w:szCs w:val="24"/>
              </w:rPr>
              <w:t xml:space="preserve">elementi </w:t>
            </w:r>
          </w:p>
        </w:tc>
        <w:tc>
          <w:tcPr>
            <w:tcW w:w="1417" w:type="dxa"/>
            <w:vAlign w:val="center"/>
          </w:tcPr>
          <w:p w14:paraId="5E47EF93" w14:textId="77777777" w:rsidR="00120E29" w:rsidRPr="00264DCF" w:rsidRDefault="00120E29" w:rsidP="00120E2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8BECD59" w14:textId="77777777" w:rsidR="00120E29" w:rsidRPr="00264DCF" w:rsidRDefault="00120E29" w:rsidP="00120E2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120E29" w:rsidRPr="00264DCF" w14:paraId="69CE0B6E" w14:textId="77777777" w:rsidTr="00C621A5">
        <w:trPr>
          <w:trHeight w:val="284"/>
        </w:trPr>
        <w:tc>
          <w:tcPr>
            <w:tcW w:w="993" w:type="dxa"/>
            <w:vAlign w:val="center"/>
          </w:tcPr>
          <w:p w14:paraId="7D0868EC" w14:textId="51D048C2" w:rsidR="00120E29" w:rsidRPr="00264DCF" w:rsidRDefault="00166A3E" w:rsidP="00120E2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4</w:t>
            </w:r>
          </w:p>
        </w:tc>
        <w:tc>
          <w:tcPr>
            <w:tcW w:w="3402" w:type="dxa"/>
            <w:vAlign w:val="center"/>
          </w:tcPr>
          <w:p w14:paraId="46AE24BD" w14:textId="5F603ECD" w:rsidR="00120E29" w:rsidRPr="00264DCF" w:rsidRDefault="00166A3E" w:rsidP="00120E2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A secondaria 1° grado</w:t>
            </w:r>
          </w:p>
        </w:tc>
        <w:tc>
          <w:tcPr>
            <w:tcW w:w="2268" w:type="dxa"/>
            <w:vAlign w:val="center"/>
          </w:tcPr>
          <w:p w14:paraId="4536EC18" w14:textId="6BEFE4F8" w:rsidR="00120E29" w:rsidRDefault="00166A3E" w:rsidP="00120E2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 xml:space="preserve">Ensemble </w:t>
            </w:r>
          </w:p>
          <w:p w14:paraId="21C43C01" w14:textId="25ECC8B8" w:rsidR="00166A3E" w:rsidRPr="00264DCF" w:rsidRDefault="00166A3E" w:rsidP="00166A3E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 xml:space="preserve">da 7 a 20 elementi </w:t>
            </w:r>
          </w:p>
        </w:tc>
        <w:tc>
          <w:tcPr>
            <w:tcW w:w="1417" w:type="dxa"/>
            <w:vAlign w:val="center"/>
          </w:tcPr>
          <w:p w14:paraId="0388DFF0" w14:textId="77777777" w:rsidR="00120E29" w:rsidRPr="00264DCF" w:rsidRDefault="00120E29" w:rsidP="00120E2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503B1F0" w14:textId="77777777" w:rsidR="00120E29" w:rsidRPr="00264DCF" w:rsidRDefault="00120E29" w:rsidP="00120E2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120E29" w:rsidRPr="00264DCF" w14:paraId="54DC2D12" w14:textId="77777777" w:rsidTr="00C621A5">
        <w:trPr>
          <w:trHeight w:val="284"/>
        </w:trPr>
        <w:tc>
          <w:tcPr>
            <w:tcW w:w="993" w:type="dxa"/>
            <w:vAlign w:val="center"/>
          </w:tcPr>
          <w:p w14:paraId="20995A4F" w14:textId="6D6DC930" w:rsidR="00120E29" w:rsidRPr="00264DCF" w:rsidRDefault="00166A3E" w:rsidP="00120E2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4</w:t>
            </w:r>
          </w:p>
        </w:tc>
        <w:tc>
          <w:tcPr>
            <w:tcW w:w="3402" w:type="dxa"/>
            <w:vAlign w:val="center"/>
          </w:tcPr>
          <w:p w14:paraId="362A54AD" w14:textId="30614637" w:rsidR="00120E29" w:rsidRPr="00264DCF" w:rsidRDefault="00166A3E" w:rsidP="00120E2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 xml:space="preserve">B secondaria 2° grado  </w:t>
            </w:r>
          </w:p>
        </w:tc>
        <w:tc>
          <w:tcPr>
            <w:tcW w:w="2268" w:type="dxa"/>
            <w:vAlign w:val="center"/>
          </w:tcPr>
          <w:p w14:paraId="5B122239" w14:textId="39BEB242" w:rsidR="00120E29" w:rsidRDefault="00166A3E" w:rsidP="00120E2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 xml:space="preserve">Ensemble </w:t>
            </w:r>
          </w:p>
          <w:p w14:paraId="10FF51BC" w14:textId="50BAFA26" w:rsidR="00166A3E" w:rsidRPr="00264DCF" w:rsidRDefault="00166A3E" w:rsidP="00120E2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da 7 a 20 elementi</w:t>
            </w:r>
          </w:p>
        </w:tc>
        <w:tc>
          <w:tcPr>
            <w:tcW w:w="1417" w:type="dxa"/>
            <w:vAlign w:val="center"/>
          </w:tcPr>
          <w:p w14:paraId="4F9502C8" w14:textId="77777777" w:rsidR="00120E29" w:rsidRPr="00264DCF" w:rsidRDefault="00120E29" w:rsidP="00120E2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298A41A" w14:textId="77777777" w:rsidR="00120E29" w:rsidRPr="00264DCF" w:rsidRDefault="00120E29" w:rsidP="00120E2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846CC9" w:rsidRPr="00264DCF" w14:paraId="66CB36E7" w14:textId="77777777" w:rsidTr="00C621A5">
        <w:trPr>
          <w:trHeight w:val="284"/>
        </w:trPr>
        <w:tc>
          <w:tcPr>
            <w:tcW w:w="993" w:type="dxa"/>
            <w:vAlign w:val="center"/>
          </w:tcPr>
          <w:p w14:paraId="18F9A894" w14:textId="1D062B30" w:rsidR="00846CC9" w:rsidRDefault="00846CC9" w:rsidP="00120E2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5</w:t>
            </w:r>
          </w:p>
        </w:tc>
        <w:tc>
          <w:tcPr>
            <w:tcW w:w="3402" w:type="dxa"/>
            <w:vAlign w:val="center"/>
          </w:tcPr>
          <w:p w14:paraId="3CC4F17C" w14:textId="75FDBB9C" w:rsidR="00846CC9" w:rsidRDefault="00846CC9" w:rsidP="00120E2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A secondaria 1° grado</w:t>
            </w:r>
          </w:p>
        </w:tc>
        <w:tc>
          <w:tcPr>
            <w:tcW w:w="2268" w:type="dxa"/>
            <w:vAlign w:val="center"/>
          </w:tcPr>
          <w:p w14:paraId="588FE400" w14:textId="77777777" w:rsidR="00846CC9" w:rsidRDefault="00846CC9" w:rsidP="00120E2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 xml:space="preserve">Orchestra </w:t>
            </w:r>
          </w:p>
          <w:p w14:paraId="6A70F2F8" w14:textId="413343F1" w:rsidR="00846CC9" w:rsidRDefault="00846CC9" w:rsidP="00120E2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 xml:space="preserve">con più di 20 elementi </w:t>
            </w:r>
          </w:p>
        </w:tc>
        <w:tc>
          <w:tcPr>
            <w:tcW w:w="1417" w:type="dxa"/>
            <w:vAlign w:val="center"/>
          </w:tcPr>
          <w:p w14:paraId="0A25F488" w14:textId="77777777" w:rsidR="00846CC9" w:rsidRPr="00264DCF" w:rsidRDefault="00846CC9" w:rsidP="00120E2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D22B01D" w14:textId="77777777" w:rsidR="00846CC9" w:rsidRPr="00264DCF" w:rsidRDefault="00846CC9" w:rsidP="00120E2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846CC9" w:rsidRPr="00264DCF" w14:paraId="3D25A5AF" w14:textId="77777777" w:rsidTr="00C621A5">
        <w:trPr>
          <w:trHeight w:val="284"/>
        </w:trPr>
        <w:tc>
          <w:tcPr>
            <w:tcW w:w="993" w:type="dxa"/>
            <w:vAlign w:val="center"/>
          </w:tcPr>
          <w:p w14:paraId="57491390" w14:textId="10B3A02A" w:rsidR="00846CC9" w:rsidRDefault="00846CC9" w:rsidP="00120E2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5</w:t>
            </w:r>
          </w:p>
        </w:tc>
        <w:tc>
          <w:tcPr>
            <w:tcW w:w="3402" w:type="dxa"/>
            <w:vAlign w:val="center"/>
          </w:tcPr>
          <w:p w14:paraId="2980615E" w14:textId="6AAA0453" w:rsidR="00846CC9" w:rsidRDefault="00846CC9" w:rsidP="00120E2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 xml:space="preserve">B secondaria 2° grado  </w:t>
            </w:r>
          </w:p>
        </w:tc>
        <w:tc>
          <w:tcPr>
            <w:tcW w:w="2268" w:type="dxa"/>
            <w:vAlign w:val="center"/>
          </w:tcPr>
          <w:p w14:paraId="1DEE9EAC" w14:textId="77777777" w:rsidR="00846CC9" w:rsidRDefault="00846CC9" w:rsidP="00846CC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 xml:space="preserve">Orchestra </w:t>
            </w:r>
          </w:p>
          <w:p w14:paraId="3D2415C3" w14:textId="6649E354" w:rsidR="00846CC9" w:rsidRDefault="00846CC9" w:rsidP="00846CC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con più di 20 elementi</w:t>
            </w:r>
          </w:p>
        </w:tc>
        <w:tc>
          <w:tcPr>
            <w:tcW w:w="1417" w:type="dxa"/>
            <w:vAlign w:val="center"/>
          </w:tcPr>
          <w:p w14:paraId="2C639FAD" w14:textId="77777777" w:rsidR="00846CC9" w:rsidRPr="00264DCF" w:rsidRDefault="00846CC9" w:rsidP="00120E2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4F16E6B" w14:textId="77777777" w:rsidR="00846CC9" w:rsidRPr="00264DCF" w:rsidRDefault="00846CC9" w:rsidP="00120E2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</w:tbl>
    <w:p w14:paraId="333E8FEE" w14:textId="77777777" w:rsidR="0052058D" w:rsidRDefault="0052058D" w:rsidP="00264DCF">
      <w:pPr>
        <w:spacing w:after="120"/>
        <w:ind w:left="-142"/>
        <w:rPr>
          <w:rFonts w:ascii="Calibri Light" w:hAnsi="Calibri Light" w:cs="Calibri Light"/>
          <w:sz w:val="24"/>
          <w:szCs w:val="24"/>
        </w:rPr>
      </w:pPr>
    </w:p>
    <w:p w14:paraId="1DB9EB26" w14:textId="47AC2CC6" w:rsidR="00264DCF" w:rsidRPr="00264DCF" w:rsidRDefault="005D785C" w:rsidP="00264DCF">
      <w:pPr>
        <w:spacing w:after="120"/>
        <w:ind w:left="-142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Istituzione scolastica</w:t>
      </w:r>
      <w:r w:rsidR="00264DCF" w:rsidRPr="00264DCF">
        <w:rPr>
          <w:rFonts w:ascii="Calibri Light" w:hAnsi="Calibri Light" w:cs="Calibri Light"/>
          <w:sz w:val="24"/>
          <w:szCs w:val="24"/>
        </w:rPr>
        <w:t xml:space="preserve"> di appartenenza: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r w:rsidR="00264DCF" w:rsidRPr="00264DCF">
        <w:rPr>
          <w:rFonts w:ascii="Calibri Light" w:hAnsi="Calibri Light" w:cs="Calibri Light"/>
          <w:sz w:val="24"/>
          <w:szCs w:val="24"/>
        </w:rPr>
        <w:t>______________</w:t>
      </w:r>
      <w:r>
        <w:rPr>
          <w:rFonts w:ascii="Calibri Light" w:hAnsi="Calibri Light" w:cs="Calibri Light"/>
          <w:sz w:val="24"/>
          <w:szCs w:val="24"/>
        </w:rPr>
        <w:t>________</w:t>
      </w:r>
      <w:r w:rsidR="00264DCF" w:rsidRPr="00264DCF">
        <w:rPr>
          <w:rFonts w:ascii="Calibri Light" w:hAnsi="Calibri Light" w:cs="Calibri Light"/>
          <w:sz w:val="24"/>
          <w:szCs w:val="24"/>
        </w:rPr>
        <w:t>___________________________________</w:t>
      </w:r>
    </w:p>
    <w:p w14:paraId="007EE1F5" w14:textId="77777777" w:rsidR="00264DCF" w:rsidRPr="00264DCF" w:rsidRDefault="00264DCF" w:rsidP="00264DCF">
      <w:pPr>
        <w:spacing w:after="120"/>
        <w:ind w:left="-142"/>
        <w:rPr>
          <w:rFonts w:ascii="Calibri Light" w:hAnsi="Calibri Light" w:cs="Calibri Light"/>
          <w:sz w:val="24"/>
          <w:szCs w:val="24"/>
        </w:rPr>
      </w:pPr>
      <w:r w:rsidRPr="00264DCF">
        <w:rPr>
          <w:rFonts w:ascii="Calibri Light" w:hAnsi="Calibri Light" w:cs="Calibri Light"/>
          <w:sz w:val="24"/>
          <w:szCs w:val="24"/>
        </w:rPr>
        <w:t>Telefono</w:t>
      </w:r>
      <w:r w:rsidR="005D785C">
        <w:rPr>
          <w:rFonts w:ascii="Calibri Light" w:hAnsi="Calibri Light" w:cs="Calibri Light"/>
          <w:sz w:val="24"/>
          <w:szCs w:val="24"/>
        </w:rPr>
        <w:t xml:space="preserve">: </w:t>
      </w:r>
      <w:r w:rsidRPr="00264DCF">
        <w:rPr>
          <w:rFonts w:ascii="Calibri Light" w:hAnsi="Calibri Light" w:cs="Calibri Light"/>
          <w:sz w:val="24"/>
          <w:szCs w:val="24"/>
        </w:rPr>
        <w:t>______________________</w:t>
      </w:r>
      <w:proofErr w:type="gramStart"/>
      <w:r w:rsidRPr="00264DCF">
        <w:rPr>
          <w:rFonts w:ascii="Calibri Light" w:hAnsi="Calibri Light" w:cs="Calibri Light"/>
          <w:sz w:val="24"/>
          <w:szCs w:val="24"/>
        </w:rPr>
        <w:t xml:space="preserve">_ </w:t>
      </w:r>
      <w:r w:rsidR="005D785C">
        <w:rPr>
          <w:rFonts w:ascii="Calibri Light" w:hAnsi="Calibri Light" w:cs="Calibri Light"/>
          <w:sz w:val="24"/>
          <w:szCs w:val="24"/>
        </w:rPr>
        <w:t xml:space="preserve"> P</w:t>
      </w:r>
      <w:r w:rsidRPr="00264DCF">
        <w:rPr>
          <w:rFonts w:ascii="Calibri Light" w:hAnsi="Calibri Light" w:cs="Calibri Light"/>
          <w:sz w:val="24"/>
          <w:szCs w:val="24"/>
        </w:rPr>
        <w:t>osta</w:t>
      </w:r>
      <w:proofErr w:type="gramEnd"/>
      <w:r w:rsidRPr="00264DCF">
        <w:rPr>
          <w:rFonts w:ascii="Calibri Light" w:hAnsi="Calibri Light" w:cs="Calibri Light"/>
          <w:sz w:val="24"/>
          <w:szCs w:val="24"/>
        </w:rPr>
        <w:t xml:space="preserve"> elettronica</w:t>
      </w:r>
      <w:r w:rsidR="005D785C">
        <w:rPr>
          <w:rFonts w:ascii="Calibri Light" w:hAnsi="Calibri Light" w:cs="Calibri Light"/>
          <w:sz w:val="24"/>
          <w:szCs w:val="24"/>
        </w:rPr>
        <w:t>:</w:t>
      </w:r>
      <w:r w:rsidRPr="00264DCF">
        <w:rPr>
          <w:rFonts w:ascii="Calibri Light" w:hAnsi="Calibri Light" w:cs="Calibri Light"/>
          <w:sz w:val="24"/>
          <w:szCs w:val="24"/>
        </w:rPr>
        <w:t xml:space="preserve"> </w:t>
      </w:r>
      <w:r w:rsidR="005D785C">
        <w:rPr>
          <w:rFonts w:ascii="Calibri Light" w:hAnsi="Calibri Light" w:cs="Calibri Light"/>
          <w:sz w:val="24"/>
          <w:szCs w:val="24"/>
        </w:rPr>
        <w:t>_______________</w:t>
      </w:r>
      <w:r w:rsidRPr="00264DCF">
        <w:rPr>
          <w:rFonts w:ascii="Calibri Light" w:hAnsi="Calibri Light" w:cs="Calibri Light"/>
          <w:sz w:val="24"/>
          <w:szCs w:val="24"/>
        </w:rPr>
        <w:t>___________________________</w:t>
      </w:r>
    </w:p>
    <w:p w14:paraId="1EAF1C9E" w14:textId="77777777" w:rsidR="00264DCF" w:rsidRPr="00264DCF" w:rsidRDefault="00264DCF" w:rsidP="00264DCF">
      <w:pPr>
        <w:spacing w:after="120"/>
        <w:ind w:left="-142"/>
        <w:rPr>
          <w:rFonts w:ascii="Calibri Light" w:hAnsi="Calibri Light" w:cs="Calibri Light"/>
          <w:sz w:val="24"/>
          <w:szCs w:val="24"/>
        </w:rPr>
      </w:pPr>
      <w:r w:rsidRPr="00264DCF">
        <w:rPr>
          <w:rFonts w:ascii="Calibri Light" w:hAnsi="Calibri Light" w:cs="Calibri Light"/>
          <w:b/>
          <w:sz w:val="24"/>
          <w:szCs w:val="24"/>
        </w:rPr>
        <w:t>Nome del gruppo</w:t>
      </w:r>
      <w:r w:rsidR="005D785C">
        <w:rPr>
          <w:rFonts w:ascii="Calibri Light" w:hAnsi="Calibri Light" w:cs="Calibri Light"/>
          <w:b/>
          <w:sz w:val="24"/>
          <w:szCs w:val="24"/>
        </w:rPr>
        <w:t xml:space="preserve">: </w:t>
      </w:r>
      <w:r w:rsidRPr="00264DCF">
        <w:rPr>
          <w:rFonts w:ascii="Calibri Light" w:hAnsi="Calibri Light" w:cs="Calibri Light"/>
          <w:sz w:val="24"/>
          <w:szCs w:val="24"/>
        </w:rPr>
        <w:t>_</w:t>
      </w:r>
      <w:r w:rsidR="005D785C">
        <w:rPr>
          <w:rFonts w:ascii="Calibri Light" w:hAnsi="Calibri Light" w:cs="Calibri Light"/>
          <w:sz w:val="24"/>
          <w:szCs w:val="24"/>
        </w:rPr>
        <w:t>_______</w:t>
      </w:r>
      <w:r w:rsidRPr="00264DCF">
        <w:rPr>
          <w:rFonts w:ascii="Calibri Light" w:hAnsi="Calibri Light" w:cs="Calibri Light"/>
          <w:sz w:val="24"/>
          <w:szCs w:val="24"/>
        </w:rPr>
        <w:t>______________________________________________________________</w:t>
      </w:r>
      <w:proofErr w:type="gramStart"/>
      <w:r w:rsidRPr="00264DCF">
        <w:rPr>
          <w:rFonts w:ascii="Calibri Light" w:hAnsi="Calibri Light" w:cs="Calibri Light"/>
          <w:sz w:val="24"/>
          <w:szCs w:val="24"/>
        </w:rPr>
        <w:t>_(</w:t>
      </w:r>
      <w:proofErr w:type="gramEnd"/>
      <w:r w:rsidRPr="00264DCF">
        <w:rPr>
          <w:rFonts w:ascii="Calibri Light" w:hAnsi="Calibri Light" w:cs="Calibri Light"/>
          <w:sz w:val="24"/>
          <w:szCs w:val="24"/>
        </w:rPr>
        <w:t>*)</w:t>
      </w:r>
    </w:p>
    <w:p w14:paraId="3EE99E1C" w14:textId="77777777" w:rsidR="005D785C" w:rsidRDefault="00264DCF" w:rsidP="00264DCF">
      <w:pPr>
        <w:spacing w:after="120"/>
        <w:ind w:left="-142"/>
        <w:rPr>
          <w:rFonts w:ascii="Calibri Light" w:hAnsi="Calibri Light" w:cs="Calibri Light"/>
          <w:sz w:val="24"/>
          <w:szCs w:val="24"/>
        </w:rPr>
      </w:pPr>
      <w:r w:rsidRPr="00264DCF">
        <w:rPr>
          <w:rFonts w:ascii="Calibri Light" w:hAnsi="Calibri Light" w:cs="Calibri Light"/>
          <w:b/>
          <w:sz w:val="24"/>
          <w:szCs w:val="24"/>
        </w:rPr>
        <w:t xml:space="preserve">Nome </w:t>
      </w:r>
      <w:proofErr w:type="gramStart"/>
      <w:r w:rsidRPr="00264DCF">
        <w:rPr>
          <w:rFonts w:ascii="Calibri Light" w:hAnsi="Calibri Light" w:cs="Calibri Light"/>
          <w:b/>
          <w:sz w:val="24"/>
          <w:szCs w:val="24"/>
        </w:rPr>
        <w:t>solista</w:t>
      </w:r>
      <w:r w:rsidR="005D785C">
        <w:rPr>
          <w:rFonts w:ascii="Calibri Light" w:hAnsi="Calibri Light" w:cs="Calibri Light"/>
          <w:b/>
          <w:sz w:val="24"/>
          <w:szCs w:val="24"/>
        </w:rPr>
        <w:t xml:space="preserve">:  </w:t>
      </w:r>
      <w:r w:rsidR="005D785C" w:rsidRPr="00264DCF">
        <w:rPr>
          <w:rFonts w:ascii="Calibri Light" w:hAnsi="Calibri Light" w:cs="Calibri Light"/>
          <w:sz w:val="24"/>
          <w:szCs w:val="24"/>
        </w:rPr>
        <w:t>_</w:t>
      </w:r>
      <w:proofErr w:type="gramEnd"/>
      <w:r w:rsidR="005D785C">
        <w:rPr>
          <w:rFonts w:ascii="Calibri Light" w:hAnsi="Calibri Light" w:cs="Calibri Light"/>
          <w:sz w:val="24"/>
          <w:szCs w:val="24"/>
        </w:rPr>
        <w:t>_______</w:t>
      </w:r>
      <w:r w:rsidR="005D785C" w:rsidRPr="00264DCF">
        <w:rPr>
          <w:rFonts w:ascii="Calibri Light" w:hAnsi="Calibri Light" w:cs="Calibri Light"/>
          <w:sz w:val="24"/>
          <w:szCs w:val="24"/>
        </w:rPr>
        <w:t>______________________________________________________________</w:t>
      </w:r>
      <w:r w:rsidR="005D785C">
        <w:rPr>
          <w:rFonts w:ascii="Calibri Light" w:hAnsi="Calibri Light" w:cs="Calibri Light"/>
          <w:sz w:val="24"/>
          <w:szCs w:val="24"/>
        </w:rPr>
        <w:t>___</w:t>
      </w:r>
      <w:r w:rsidR="005D785C" w:rsidRPr="00264DCF">
        <w:rPr>
          <w:rFonts w:ascii="Calibri Light" w:hAnsi="Calibri Light" w:cs="Calibri Light"/>
          <w:sz w:val="24"/>
          <w:szCs w:val="24"/>
        </w:rPr>
        <w:t>_(*)</w:t>
      </w:r>
    </w:p>
    <w:p w14:paraId="23636CCE" w14:textId="77777777" w:rsidR="00264DCF" w:rsidRPr="00264DCF" w:rsidRDefault="005D785C" w:rsidP="00264DCF">
      <w:pPr>
        <w:spacing w:after="120"/>
        <w:ind w:left="-142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Ciclo di istruzione: </w:t>
      </w:r>
      <w:r w:rsidR="00264DCF" w:rsidRPr="00264DCF">
        <w:rPr>
          <w:rFonts w:ascii="Calibri Light" w:hAnsi="Calibri Light" w:cs="Calibri Light"/>
          <w:sz w:val="24"/>
          <w:szCs w:val="24"/>
        </w:rPr>
        <w:t>__________</w:t>
      </w:r>
      <w:r>
        <w:rPr>
          <w:rFonts w:ascii="Calibri Light" w:hAnsi="Calibri Light" w:cs="Calibri Light"/>
          <w:sz w:val="24"/>
          <w:szCs w:val="24"/>
        </w:rPr>
        <w:t>________________________</w:t>
      </w:r>
      <w:r w:rsidR="00264DCF" w:rsidRPr="00264DCF">
        <w:rPr>
          <w:rFonts w:ascii="Calibri Light" w:hAnsi="Calibri Light" w:cs="Calibri Light"/>
          <w:sz w:val="24"/>
          <w:szCs w:val="24"/>
        </w:rPr>
        <w:t>____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r w:rsidRPr="00264DCF">
        <w:rPr>
          <w:rFonts w:ascii="Calibri Light" w:hAnsi="Calibri Light" w:cs="Calibri Light"/>
          <w:sz w:val="24"/>
          <w:szCs w:val="24"/>
        </w:rPr>
        <w:t>Classe</w:t>
      </w:r>
      <w:r>
        <w:rPr>
          <w:rFonts w:ascii="Calibri Light" w:hAnsi="Calibri Light" w:cs="Calibri Light"/>
          <w:sz w:val="24"/>
          <w:szCs w:val="24"/>
        </w:rPr>
        <w:t xml:space="preserve"> e sezione</w:t>
      </w:r>
      <w:r w:rsidRPr="00264DCF">
        <w:rPr>
          <w:rFonts w:ascii="Calibri Light" w:hAnsi="Calibri Light" w:cs="Calibri Light"/>
          <w:sz w:val="24"/>
          <w:szCs w:val="24"/>
        </w:rPr>
        <w:t xml:space="preserve"> frequentata</w:t>
      </w:r>
      <w:r>
        <w:rPr>
          <w:rFonts w:ascii="Calibri Light" w:hAnsi="Calibri Light" w:cs="Calibri Light"/>
          <w:sz w:val="24"/>
          <w:szCs w:val="24"/>
        </w:rPr>
        <w:t>:</w:t>
      </w:r>
      <w:r w:rsidRPr="00264DCF">
        <w:rPr>
          <w:rFonts w:ascii="Calibri Light" w:hAnsi="Calibri Light" w:cs="Calibri Light"/>
          <w:sz w:val="24"/>
          <w:szCs w:val="24"/>
        </w:rPr>
        <w:t xml:space="preserve"> ______</w:t>
      </w:r>
      <w:r>
        <w:rPr>
          <w:rFonts w:ascii="Calibri Light" w:hAnsi="Calibri Light" w:cs="Calibri Light"/>
          <w:sz w:val="24"/>
          <w:szCs w:val="24"/>
        </w:rPr>
        <w:t>__</w:t>
      </w:r>
      <w:r w:rsidRPr="00264DCF">
        <w:rPr>
          <w:rFonts w:ascii="Calibri Light" w:hAnsi="Calibri Light" w:cs="Calibri Light"/>
          <w:sz w:val="24"/>
          <w:szCs w:val="24"/>
        </w:rPr>
        <w:t>___</w:t>
      </w:r>
    </w:p>
    <w:p w14:paraId="3851E7B7" w14:textId="77777777" w:rsidR="00264DCF" w:rsidRPr="00264DCF" w:rsidRDefault="00264DCF" w:rsidP="00264DCF">
      <w:pPr>
        <w:spacing w:after="120"/>
        <w:ind w:left="-142"/>
        <w:rPr>
          <w:rFonts w:ascii="Calibri Light" w:hAnsi="Calibri Light" w:cs="Calibri Light"/>
          <w:sz w:val="24"/>
          <w:szCs w:val="24"/>
        </w:rPr>
      </w:pPr>
      <w:r w:rsidRPr="00264DCF">
        <w:rPr>
          <w:rFonts w:ascii="Calibri Light" w:hAnsi="Calibri Light" w:cs="Calibri Light"/>
          <w:sz w:val="24"/>
          <w:szCs w:val="24"/>
        </w:rPr>
        <w:t>Strumento__</w:t>
      </w:r>
      <w:r w:rsidR="005D785C">
        <w:rPr>
          <w:rFonts w:ascii="Calibri Light" w:hAnsi="Calibri Light" w:cs="Calibri Light"/>
          <w:sz w:val="24"/>
          <w:szCs w:val="24"/>
        </w:rPr>
        <w:t>______________________________________________________________________________</w:t>
      </w:r>
    </w:p>
    <w:p w14:paraId="393318E5" w14:textId="77777777" w:rsidR="005D785C" w:rsidRDefault="00264DCF" w:rsidP="005D785C">
      <w:pPr>
        <w:spacing w:after="120"/>
        <w:ind w:left="-142"/>
        <w:rPr>
          <w:rFonts w:ascii="Calibri Light" w:hAnsi="Calibri Light" w:cs="Calibri Light"/>
          <w:sz w:val="24"/>
          <w:szCs w:val="24"/>
        </w:rPr>
      </w:pPr>
      <w:r w:rsidRPr="00264DCF">
        <w:rPr>
          <w:rFonts w:ascii="Calibri Light" w:hAnsi="Calibri Light" w:cs="Calibri Light"/>
          <w:sz w:val="24"/>
          <w:szCs w:val="24"/>
        </w:rPr>
        <w:t>Docente referente</w:t>
      </w:r>
      <w:r w:rsidR="005D785C">
        <w:rPr>
          <w:rFonts w:ascii="Calibri Light" w:hAnsi="Calibri Light" w:cs="Calibri Light"/>
          <w:sz w:val="24"/>
          <w:szCs w:val="24"/>
        </w:rPr>
        <w:t>:</w:t>
      </w:r>
      <w:r w:rsidRPr="00264DCF">
        <w:rPr>
          <w:rFonts w:ascii="Calibri Light" w:hAnsi="Calibri Light" w:cs="Calibri Light"/>
          <w:sz w:val="24"/>
          <w:szCs w:val="24"/>
        </w:rPr>
        <w:t xml:space="preserve"> </w:t>
      </w:r>
      <w:r w:rsidR="005D785C">
        <w:rPr>
          <w:rFonts w:ascii="Calibri Light" w:hAnsi="Calibri Light" w:cs="Calibri Light"/>
          <w:sz w:val="24"/>
          <w:szCs w:val="24"/>
        </w:rPr>
        <w:t>_______________________________________________________</w:t>
      </w:r>
      <w:r w:rsidRPr="00264DCF">
        <w:rPr>
          <w:rFonts w:ascii="Calibri Light" w:hAnsi="Calibri Light" w:cs="Calibri Light"/>
          <w:sz w:val="24"/>
          <w:szCs w:val="24"/>
        </w:rPr>
        <w:t>_____________</w:t>
      </w:r>
    </w:p>
    <w:p w14:paraId="784ED29E" w14:textId="77777777" w:rsidR="00D70E3C" w:rsidRDefault="005D785C" w:rsidP="005D785C">
      <w:pPr>
        <w:spacing w:after="120"/>
        <w:ind w:left="-142"/>
        <w:rPr>
          <w:rFonts w:ascii="Calibri Light" w:hAnsi="Calibri Light" w:cs="Calibri Light"/>
          <w:sz w:val="24"/>
          <w:szCs w:val="24"/>
        </w:rPr>
      </w:pPr>
      <w:r w:rsidRPr="00264DCF">
        <w:rPr>
          <w:rFonts w:ascii="Calibri Light" w:hAnsi="Calibri Light" w:cs="Calibri Light"/>
          <w:sz w:val="24"/>
          <w:szCs w:val="24"/>
        </w:rPr>
        <w:t>Telefono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r w:rsidR="00D70E3C">
        <w:rPr>
          <w:rFonts w:ascii="Calibri Light" w:hAnsi="Calibri Light" w:cs="Calibri Light"/>
          <w:sz w:val="24"/>
          <w:szCs w:val="24"/>
        </w:rPr>
        <w:t xml:space="preserve">del </w:t>
      </w:r>
      <w:r>
        <w:rPr>
          <w:rFonts w:ascii="Calibri Light" w:hAnsi="Calibri Light" w:cs="Calibri Light"/>
          <w:sz w:val="24"/>
          <w:szCs w:val="24"/>
        </w:rPr>
        <w:t>ref</w:t>
      </w:r>
      <w:r w:rsidR="00D70E3C">
        <w:rPr>
          <w:rFonts w:ascii="Calibri Light" w:hAnsi="Calibri Light" w:cs="Calibri Light"/>
          <w:sz w:val="24"/>
          <w:szCs w:val="24"/>
        </w:rPr>
        <w:t>erente</w:t>
      </w:r>
      <w:proofErr w:type="gramStart"/>
      <w:r>
        <w:rPr>
          <w:rFonts w:ascii="Calibri Light" w:hAnsi="Calibri Light" w:cs="Calibri Light"/>
          <w:sz w:val="24"/>
          <w:szCs w:val="24"/>
        </w:rPr>
        <w:t>.:_</w:t>
      </w:r>
      <w:proofErr w:type="gramEnd"/>
      <w:r>
        <w:rPr>
          <w:rFonts w:ascii="Calibri Light" w:hAnsi="Calibri Light" w:cs="Calibri Light"/>
          <w:sz w:val="24"/>
          <w:szCs w:val="24"/>
        </w:rPr>
        <w:t>____</w:t>
      </w:r>
      <w:r w:rsidR="00D70E3C">
        <w:rPr>
          <w:rFonts w:ascii="Calibri Light" w:hAnsi="Calibri Light" w:cs="Calibri Light"/>
          <w:sz w:val="24"/>
          <w:szCs w:val="24"/>
        </w:rPr>
        <w:t>____________</w:t>
      </w:r>
      <w:r>
        <w:rPr>
          <w:rFonts w:ascii="Calibri Light" w:hAnsi="Calibri Light" w:cs="Calibri Light"/>
          <w:sz w:val="24"/>
          <w:szCs w:val="24"/>
        </w:rPr>
        <w:t>______</w:t>
      </w:r>
      <w:r w:rsidR="00D70E3C">
        <w:rPr>
          <w:rFonts w:ascii="Calibri Light" w:hAnsi="Calibri Light" w:cs="Calibri Light"/>
          <w:sz w:val="24"/>
          <w:szCs w:val="24"/>
        </w:rPr>
        <w:t>___</w:t>
      </w:r>
      <w:r>
        <w:rPr>
          <w:rFonts w:ascii="Calibri Light" w:hAnsi="Calibri Light" w:cs="Calibri Light"/>
          <w:sz w:val="24"/>
          <w:szCs w:val="24"/>
        </w:rPr>
        <w:t>______</w:t>
      </w:r>
      <w:r w:rsidRPr="00264DCF">
        <w:rPr>
          <w:rFonts w:ascii="Calibri Light" w:hAnsi="Calibri Light" w:cs="Calibri Light"/>
          <w:sz w:val="24"/>
          <w:szCs w:val="24"/>
        </w:rPr>
        <w:t xml:space="preserve">_ </w:t>
      </w:r>
      <w:r>
        <w:rPr>
          <w:rFonts w:ascii="Calibri Light" w:hAnsi="Calibri Light" w:cs="Calibri Light"/>
          <w:sz w:val="24"/>
          <w:szCs w:val="24"/>
        </w:rPr>
        <w:t xml:space="preserve"> </w:t>
      </w:r>
    </w:p>
    <w:p w14:paraId="1C922657" w14:textId="77777777" w:rsidR="000D7A59" w:rsidRDefault="005D785C" w:rsidP="000D7A59">
      <w:pPr>
        <w:spacing w:after="120"/>
        <w:ind w:left="-142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P</w:t>
      </w:r>
      <w:r w:rsidRPr="00264DCF">
        <w:rPr>
          <w:rFonts w:ascii="Calibri Light" w:hAnsi="Calibri Light" w:cs="Calibri Light"/>
          <w:sz w:val="24"/>
          <w:szCs w:val="24"/>
        </w:rPr>
        <w:t>osta elettronica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r w:rsidR="00D70E3C">
        <w:rPr>
          <w:rFonts w:ascii="Calibri Light" w:hAnsi="Calibri Light" w:cs="Calibri Light"/>
          <w:sz w:val="24"/>
          <w:szCs w:val="24"/>
        </w:rPr>
        <w:t xml:space="preserve">del </w:t>
      </w:r>
      <w:r>
        <w:rPr>
          <w:rFonts w:ascii="Calibri Light" w:hAnsi="Calibri Light" w:cs="Calibri Light"/>
          <w:sz w:val="24"/>
          <w:szCs w:val="24"/>
        </w:rPr>
        <w:t>ref</w:t>
      </w:r>
      <w:r w:rsidR="00D70E3C">
        <w:rPr>
          <w:rFonts w:ascii="Calibri Light" w:hAnsi="Calibri Light" w:cs="Calibri Light"/>
          <w:sz w:val="24"/>
          <w:szCs w:val="24"/>
        </w:rPr>
        <w:t>erente</w:t>
      </w:r>
      <w:r>
        <w:rPr>
          <w:rFonts w:ascii="Calibri Light" w:hAnsi="Calibri Light" w:cs="Calibri Light"/>
          <w:sz w:val="24"/>
          <w:szCs w:val="24"/>
        </w:rPr>
        <w:t>:</w:t>
      </w:r>
      <w:r w:rsidRPr="00264DCF">
        <w:rPr>
          <w:rFonts w:ascii="Calibri Light" w:hAnsi="Calibri Light" w:cs="Calibri Light"/>
          <w:sz w:val="24"/>
          <w:szCs w:val="24"/>
        </w:rPr>
        <w:t xml:space="preserve"> </w:t>
      </w:r>
      <w:r>
        <w:rPr>
          <w:rFonts w:ascii="Calibri Light" w:hAnsi="Calibri Light" w:cs="Calibri Light"/>
          <w:sz w:val="24"/>
          <w:szCs w:val="24"/>
        </w:rPr>
        <w:t>_______________</w:t>
      </w:r>
      <w:r w:rsidRPr="00264DCF">
        <w:rPr>
          <w:rFonts w:ascii="Calibri Light" w:hAnsi="Calibri Light" w:cs="Calibri Light"/>
          <w:sz w:val="24"/>
          <w:szCs w:val="24"/>
        </w:rPr>
        <w:t>__________________________</w:t>
      </w:r>
    </w:p>
    <w:p w14:paraId="3E1D202D" w14:textId="6E99C7C8" w:rsidR="003951BF" w:rsidRPr="000D7A59" w:rsidRDefault="00264DCF" w:rsidP="000D7A59">
      <w:pPr>
        <w:spacing w:after="120"/>
        <w:ind w:left="-142"/>
        <w:rPr>
          <w:rStyle w:val="Enfasigrassetto"/>
          <w:rFonts w:ascii="Calibri Light" w:hAnsi="Calibri Light" w:cs="Calibri Light"/>
          <w:b w:val="0"/>
          <w:bCs w:val="0"/>
        </w:rPr>
      </w:pPr>
      <w:r w:rsidRPr="000D7A59">
        <w:rPr>
          <w:rStyle w:val="Enfasigrassetto"/>
          <w:rFonts w:ascii="Calibri Light" w:hAnsi="Calibri Light" w:cs="Calibri Light"/>
          <w:b w:val="0"/>
          <w:bCs w:val="0"/>
        </w:rPr>
        <w:t>*) Il nome del gruppo/solista verrà riportato sul calendario dell</w:t>
      </w:r>
      <w:r w:rsidR="009C0219" w:rsidRPr="000D7A59">
        <w:rPr>
          <w:rStyle w:val="Enfasigrassetto"/>
          <w:rFonts w:ascii="Calibri Light" w:hAnsi="Calibri Light" w:cs="Calibri Light"/>
          <w:b w:val="0"/>
          <w:bCs w:val="0"/>
        </w:rPr>
        <w:t xml:space="preserve">’evento finale </w:t>
      </w:r>
      <w:r w:rsidRPr="000D7A59">
        <w:rPr>
          <w:rStyle w:val="Enfasigrassetto"/>
          <w:rFonts w:ascii="Calibri Light" w:hAnsi="Calibri Light" w:cs="Calibri Light"/>
          <w:b w:val="0"/>
          <w:bCs w:val="0"/>
        </w:rPr>
        <w:t xml:space="preserve">così come </w:t>
      </w:r>
      <w:r w:rsidR="005D785C" w:rsidRPr="000D7A59">
        <w:rPr>
          <w:rStyle w:val="Enfasigrassetto"/>
          <w:rFonts w:ascii="Calibri Light" w:hAnsi="Calibri Light" w:cs="Calibri Light"/>
          <w:b w:val="0"/>
          <w:bCs w:val="0"/>
        </w:rPr>
        <w:t>riportato</w:t>
      </w:r>
      <w:r w:rsidR="00D70E3C" w:rsidRPr="000D7A59">
        <w:rPr>
          <w:rStyle w:val="Enfasigrassetto"/>
          <w:rFonts w:ascii="Calibri Light" w:hAnsi="Calibri Light" w:cs="Calibri Light"/>
          <w:b w:val="0"/>
          <w:bCs w:val="0"/>
        </w:rPr>
        <w:t xml:space="preserve"> </w:t>
      </w:r>
      <w:r w:rsidR="008E2DAA" w:rsidRPr="000D7A59">
        <w:rPr>
          <w:rStyle w:val="Enfasigrassetto"/>
          <w:rFonts w:ascii="Calibri Light" w:hAnsi="Calibri Light" w:cs="Calibri Light"/>
          <w:b w:val="0"/>
          <w:bCs w:val="0"/>
        </w:rPr>
        <w:t xml:space="preserve">nel presente modulo. </w:t>
      </w:r>
    </w:p>
    <w:p w14:paraId="7E682E38" w14:textId="77777777" w:rsidR="003951BF" w:rsidRDefault="003951BF" w:rsidP="003951BF">
      <w:pPr>
        <w:pStyle w:val="Titolo1"/>
        <w:spacing w:after="120"/>
        <w:ind w:left="-142"/>
        <w:rPr>
          <w:rFonts w:ascii="Calibri Light" w:hAnsi="Calibri Light" w:cs="Calibri Light"/>
        </w:rPr>
      </w:pPr>
    </w:p>
    <w:p w14:paraId="7DC2234F" w14:textId="4CAE0EE2" w:rsidR="00C40262" w:rsidRDefault="00C40262" w:rsidP="00692376">
      <w:pPr>
        <w:pStyle w:val="Titolo1"/>
        <w:spacing w:after="120"/>
        <w:ind w:left="-142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Con la sottoscrizione del presente allegato, s</w:t>
      </w:r>
      <w:r w:rsidR="00264DCF" w:rsidRPr="00264DCF">
        <w:rPr>
          <w:rFonts w:ascii="Calibri Light" w:hAnsi="Calibri Light" w:cs="Calibri Light"/>
        </w:rPr>
        <w:t xml:space="preserve">i accetta, </w:t>
      </w:r>
      <w:r>
        <w:rPr>
          <w:rFonts w:ascii="Calibri Light" w:hAnsi="Calibri Light" w:cs="Calibri Light"/>
        </w:rPr>
        <w:t>il Regolamento del 1</w:t>
      </w:r>
      <w:r w:rsidR="0052058D">
        <w:rPr>
          <w:rFonts w:ascii="Calibri Light" w:hAnsi="Calibri Light" w:cs="Calibri Light"/>
        </w:rPr>
        <w:t>6</w:t>
      </w:r>
      <w:r>
        <w:rPr>
          <w:rFonts w:ascii="Calibri Light" w:hAnsi="Calibri Light" w:cs="Calibri Light"/>
        </w:rPr>
        <w:t xml:space="preserve">° </w:t>
      </w:r>
      <w:r w:rsidRPr="00C40262">
        <w:rPr>
          <w:rFonts w:ascii="Calibri Light" w:hAnsi="Calibri Light" w:cs="Calibri Light"/>
        </w:rPr>
        <w:t>Concorso nazionale di Musica d’insieme e per solisti</w:t>
      </w:r>
      <w:r w:rsidR="00220554">
        <w:rPr>
          <w:rFonts w:ascii="Calibri Light" w:hAnsi="Calibri Light" w:cs="Calibri Light"/>
        </w:rPr>
        <w:t>.</w:t>
      </w:r>
    </w:p>
    <w:p w14:paraId="1BD18F67" w14:textId="77777777" w:rsidR="00692376" w:rsidRPr="00692376" w:rsidRDefault="00692376" w:rsidP="00692376">
      <w:pPr>
        <w:rPr>
          <w:lang w:eastAsia="ar-SA"/>
        </w:rPr>
      </w:pPr>
    </w:p>
    <w:p w14:paraId="51772614" w14:textId="14719B47" w:rsidR="00C40262" w:rsidRPr="005D785C" w:rsidRDefault="00C40262" w:rsidP="00C40262">
      <w:pPr>
        <w:pStyle w:val="Titolo1"/>
        <w:spacing w:after="120"/>
        <w:ind w:left="-142"/>
        <w:rPr>
          <w:rFonts w:ascii="Calibri Light" w:hAnsi="Calibri Light" w:cs="Calibri Light"/>
          <w:b w:val="0"/>
          <w:bCs/>
        </w:rPr>
      </w:pPr>
      <w:r>
        <w:rPr>
          <w:rStyle w:val="Enfasigrassetto"/>
          <w:rFonts w:ascii="Calibri Light" w:hAnsi="Calibri Light" w:cs="Calibri Light"/>
          <w:b/>
        </w:rPr>
        <w:t>Si ricorda che l</w:t>
      </w:r>
      <w:r w:rsidRPr="005D785C">
        <w:rPr>
          <w:rStyle w:val="Enfasigrassetto"/>
          <w:rFonts w:ascii="Calibri Light" w:hAnsi="Calibri Light" w:cs="Calibri Light"/>
          <w:b/>
        </w:rPr>
        <w:t xml:space="preserve">e domande devono essere inviate entro il </w:t>
      </w:r>
      <w:r w:rsidR="00B01B06" w:rsidRPr="001930CC">
        <w:rPr>
          <w:rStyle w:val="Enfasigrassetto"/>
          <w:rFonts w:ascii="Calibri Light" w:hAnsi="Calibri Light" w:cs="Calibri Light"/>
          <w:b/>
          <w:u w:val="single"/>
        </w:rPr>
        <w:t>25/02/202</w:t>
      </w:r>
      <w:r w:rsidR="0052058D">
        <w:rPr>
          <w:rStyle w:val="Enfasigrassetto"/>
          <w:rFonts w:ascii="Calibri Light" w:hAnsi="Calibri Light" w:cs="Calibri Light"/>
          <w:b/>
          <w:u w:val="single"/>
        </w:rPr>
        <w:t>4</w:t>
      </w:r>
      <w:r w:rsidRPr="005D785C">
        <w:rPr>
          <w:rStyle w:val="Enfasigrassetto"/>
          <w:rFonts w:ascii="Calibri Light" w:hAnsi="Calibri Light" w:cs="Calibri Light"/>
          <w:b/>
        </w:rPr>
        <w:t xml:space="preserve"> </w:t>
      </w:r>
      <w:r w:rsidRPr="005D785C">
        <w:rPr>
          <w:rStyle w:val="Enfasigrassetto"/>
          <w:rFonts w:ascii="Calibri Light" w:hAnsi="Calibri Light" w:cs="Calibri Light"/>
        </w:rPr>
        <w:t>e</w:t>
      </w:r>
      <w:r w:rsidRPr="005D785C">
        <w:rPr>
          <w:rStyle w:val="Enfasigrassetto"/>
          <w:rFonts w:ascii="Calibri Light" w:hAnsi="Calibri Light" w:cs="Calibri Light"/>
          <w:b/>
        </w:rPr>
        <w:t xml:space="preserve"> </w:t>
      </w:r>
      <w:r w:rsidRPr="005D785C">
        <w:rPr>
          <w:rFonts w:ascii="Calibri Light" w:hAnsi="Calibri Light" w:cs="Calibri Light"/>
          <w:b w:val="0"/>
        </w:rPr>
        <w:t>dovranno contenere</w:t>
      </w:r>
      <w:r>
        <w:rPr>
          <w:rFonts w:ascii="Calibri Light" w:hAnsi="Calibri Light" w:cs="Calibri Light"/>
          <w:b w:val="0"/>
        </w:rPr>
        <w:t xml:space="preserve"> la documentazione a seguire</w:t>
      </w:r>
      <w:r w:rsidRPr="005D785C">
        <w:rPr>
          <w:rFonts w:ascii="Calibri Light" w:hAnsi="Calibri Light" w:cs="Calibri Light"/>
          <w:b w:val="0"/>
        </w:rPr>
        <w:t>:</w:t>
      </w:r>
    </w:p>
    <w:p w14:paraId="62FCA7ED" w14:textId="77777777" w:rsidR="00C40262" w:rsidRPr="008E2DAA" w:rsidRDefault="00C40262" w:rsidP="008E2DAA">
      <w:pPr>
        <w:pStyle w:val="Paragrafoelenco"/>
        <w:numPr>
          <w:ilvl w:val="0"/>
          <w:numId w:val="35"/>
        </w:numPr>
        <w:tabs>
          <w:tab w:val="left" w:pos="720"/>
        </w:tabs>
        <w:suppressAutoHyphens/>
        <w:spacing w:after="120" w:line="240" w:lineRule="auto"/>
        <w:jc w:val="both"/>
        <w:rPr>
          <w:rFonts w:cstheme="minorHAnsi"/>
          <w:sz w:val="24"/>
          <w:szCs w:val="24"/>
        </w:rPr>
      </w:pPr>
      <w:r w:rsidRPr="008E2DAA">
        <w:rPr>
          <w:rFonts w:cstheme="minorHAnsi"/>
          <w:sz w:val="24"/>
          <w:szCs w:val="24"/>
        </w:rPr>
        <w:t>scheda d’iscrizione (il presente allegato);</w:t>
      </w:r>
    </w:p>
    <w:p w14:paraId="11C32710" w14:textId="77777777" w:rsidR="00C40262" w:rsidRPr="008E2DAA" w:rsidRDefault="00C40262" w:rsidP="008E2DAA">
      <w:pPr>
        <w:pStyle w:val="Paragrafoelenco"/>
        <w:numPr>
          <w:ilvl w:val="0"/>
          <w:numId w:val="35"/>
        </w:numPr>
        <w:tabs>
          <w:tab w:val="left" w:pos="720"/>
        </w:tabs>
        <w:suppressAutoHyphens/>
        <w:spacing w:after="120" w:line="240" w:lineRule="auto"/>
        <w:jc w:val="both"/>
        <w:rPr>
          <w:rFonts w:cstheme="minorHAnsi"/>
          <w:sz w:val="24"/>
          <w:szCs w:val="24"/>
        </w:rPr>
      </w:pPr>
      <w:r w:rsidRPr="008E2DAA">
        <w:rPr>
          <w:rFonts w:cstheme="minorHAnsi"/>
          <w:sz w:val="24"/>
          <w:szCs w:val="24"/>
        </w:rPr>
        <w:t>elenco dei partecipanti;</w:t>
      </w:r>
    </w:p>
    <w:p w14:paraId="06BE3CE0" w14:textId="77777777" w:rsidR="00C40262" w:rsidRPr="008E2DAA" w:rsidRDefault="00C40262" w:rsidP="008E2DAA">
      <w:pPr>
        <w:pStyle w:val="Paragrafoelenco"/>
        <w:numPr>
          <w:ilvl w:val="0"/>
          <w:numId w:val="35"/>
        </w:numPr>
        <w:tabs>
          <w:tab w:val="left" w:pos="720"/>
        </w:tabs>
        <w:suppressAutoHyphens/>
        <w:spacing w:after="120" w:line="240" w:lineRule="auto"/>
        <w:jc w:val="both"/>
        <w:rPr>
          <w:rFonts w:cstheme="minorHAnsi"/>
          <w:sz w:val="24"/>
          <w:szCs w:val="24"/>
        </w:rPr>
      </w:pPr>
      <w:r w:rsidRPr="008E2DAA">
        <w:rPr>
          <w:rFonts w:cstheme="minorHAnsi"/>
          <w:sz w:val="24"/>
          <w:szCs w:val="24"/>
        </w:rPr>
        <w:t>liberatoria cumulativa per riprese video e/o fotografiche</w:t>
      </w:r>
      <w:r w:rsidR="008E2DAA">
        <w:rPr>
          <w:rFonts w:cstheme="minorHAnsi"/>
          <w:sz w:val="24"/>
          <w:szCs w:val="24"/>
        </w:rPr>
        <w:t xml:space="preserve">, come da modulo allegato; </w:t>
      </w:r>
    </w:p>
    <w:p w14:paraId="4B32095C" w14:textId="5CB8C2B1" w:rsidR="00C40262" w:rsidRPr="00B01B06" w:rsidRDefault="00C40262" w:rsidP="008E2DAA">
      <w:pPr>
        <w:numPr>
          <w:ilvl w:val="0"/>
          <w:numId w:val="35"/>
        </w:numPr>
        <w:tabs>
          <w:tab w:val="left" w:pos="720"/>
        </w:tabs>
        <w:suppressAutoHyphens/>
        <w:spacing w:after="120" w:line="240" w:lineRule="auto"/>
        <w:jc w:val="both"/>
        <w:rPr>
          <w:rFonts w:cstheme="minorHAnsi"/>
          <w:sz w:val="24"/>
          <w:szCs w:val="24"/>
        </w:rPr>
      </w:pPr>
      <w:r w:rsidRPr="00B01B06">
        <w:rPr>
          <w:rFonts w:cstheme="minorHAnsi"/>
          <w:sz w:val="24"/>
          <w:szCs w:val="24"/>
        </w:rPr>
        <w:t xml:space="preserve">elenco </w:t>
      </w:r>
      <w:r w:rsidR="008E2DAA">
        <w:rPr>
          <w:rFonts w:cstheme="minorHAnsi"/>
          <w:sz w:val="24"/>
          <w:szCs w:val="24"/>
        </w:rPr>
        <w:t xml:space="preserve">e pdf </w:t>
      </w:r>
      <w:r w:rsidRPr="00B01B06">
        <w:rPr>
          <w:rFonts w:cstheme="minorHAnsi"/>
          <w:sz w:val="24"/>
          <w:szCs w:val="24"/>
        </w:rPr>
        <w:t xml:space="preserve">dei brani presentati </w:t>
      </w:r>
      <w:r w:rsidR="008E2DAA">
        <w:rPr>
          <w:rFonts w:cstheme="minorHAnsi"/>
          <w:sz w:val="24"/>
          <w:szCs w:val="24"/>
        </w:rPr>
        <w:t xml:space="preserve">nei </w:t>
      </w:r>
      <w:proofErr w:type="gramStart"/>
      <w:r w:rsidR="008E2DAA">
        <w:rPr>
          <w:rFonts w:cstheme="minorHAnsi"/>
          <w:sz w:val="24"/>
          <w:szCs w:val="24"/>
        </w:rPr>
        <w:t>video</w:t>
      </w:r>
      <w:r w:rsidR="0052058D">
        <w:rPr>
          <w:rFonts w:cstheme="minorHAnsi"/>
          <w:sz w:val="24"/>
          <w:szCs w:val="24"/>
        </w:rPr>
        <w:t xml:space="preserve"> </w:t>
      </w:r>
      <w:r w:rsidR="008E2DAA">
        <w:rPr>
          <w:rFonts w:cstheme="minorHAnsi"/>
          <w:sz w:val="24"/>
          <w:szCs w:val="24"/>
        </w:rPr>
        <w:t xml:space="preserve"> per</w:t>
      </w:r>
      <w:proofErr w:type="gramEnd"/>
      <w:r w:rsidR="008E2DAA">
        <w:rPr>
          <w:rFonts w:cstheme="minorHAnsi"/>
          <w:sz w:val="24"/>
          <w:szCs w:val="24"/>
        </w:rPr>
        <w:t xml:space="preserve"> l’a</w:t>
      </w:r>
      <w:r w:rsidRPr="00B01B06">
        <w:rPr>
          <w:rFonts w:cstheme="minorHAnsi"/>
          <w:sz w:val="24"/>
          <w:szCs w:val="24"/>
        </w:rPr>
        <w:t>udizione e relativi tempi di esecuzione</w:t>
      </w:r>
      <w:r w:rsidR="00771037">
        <w:rPr>
          <w:rFonts w:cstheme="minorHAnsi"/>
          <w:sz w:val="24"/>
          <w:szCs w:val="24"/>
        </w:rPr>
        <w:t xml:space="preserve">. </w:t>
      </w:r>
    </w:p>
    <w:p w14:paraId="72AAE297" w14:textId="77777777" w:rsidR="000D7A59" w:rsidRDefault="000D7A59" w:rsidP="000D7A59">
      <w:pPr>
        <w:pStyle w:val="Didefault"/>
        <w:spacing w:before="0" w:after="293" w:line="240" w:lineRule="auto"/>
        <w:ind w:left="1440"/>
        <w:jc w:val="both"/>
        <w:rPr>
          <w:rFonts w:asciiTheme="minorHAnsi" w:hAnsiTheme="minorHAnsi" w:cstheme="minorHAnsi"/>
          <w:u w:color="212121"/>
        </w:rPr>
      </w:pPr>
    </w:p>
    <w:p w14:paraId="2A151C15" w14:textId="4F54432A" w:rsidR="003E6D03" w:rsidRDefault="003E6D03" w:rsidP="003E6D03">
      <w:pPr>
        <w:pStyle w:val="Didefault"/>
        <w:spacing w:before="0" w:after="293" w:line="240" w:lineRule="auto"/>
        <w:jc w:val="both"/>
        <w:rPr>
          <w:rFonts w:asciiTheme="minorHAnsi" w:hAnsiTheme="minorHAnsi" w:cstheme="minorHAnsi"/>
          <w:u w:color="212121"/>
        </w:rPr>
      </w:pPr>
      <w:r>
        <w:rPr>
          <w:rFonts w:asciiTheme="minorHAnsi" w:hAnsiTheme="minorHAnsi" w:cstheme="minorHAnsi"/>
          <w:u w:color="212121"/>
        </w:rPr>
        <w:t xml:space="preserve">La scuola partecipante al 16° Concorso, provvederà al versamento per </w:t>
      </w:r>
      <w:proofErr w:type="gramStart"/>
      <w:r>
        <w:rPr>
          <w:rFonts w:asciiTheme="minorHAnsi" w:hAnsiTheme="minorHAnsi" w:cstheme="minorHAnsi"/>
          <w:u w:color="212121"/>
        </w:rPr>
        <w:t xml:space="preserve">l’iscrizione </w:t>
      </w:r>
      <w:r w:rsidRPr="003E6D03">
        <w:rPr>
          <w:rFonts w:asciiTheme="minorHAnsi" w:hAnsiTheme="minorHAnsi" w:cstheme="minorHAnsi"/>
          <w:b/>
          <w:bCs/>
          <w:u w:color="212121"/>
        </w:rPr>
        <w:t xml:space="preserve"> dal</w:t>
      </w:r>
      <w:proofErr w:type="gramEnd"/>
      <w:r w:rsidRPr="003E6D03">
        <w:rPr>
          <w:rFonts w:asciiTheme="minorHAnsi" w:hAnsiTheme="minorHAnsi" w:cstheme="minorHAnsi"/>
          <w:b/>
          <w:bCs/>
          <w:u w:color="212121"/>
        </w:rPr>
        <w:t xml:space="preserve"> 1° al 25 febbraio 2024,</w:t>
      </w:r>
      <w:r>
        <w:rPr>
          <w:rFonts w:asciiTheme="minorHAnsi" w:hAnsiTheme="minorHAnsi" w:cstheme="minorHAnsi"/>
          <w:u w:color="212121"/>
        </w:rPr>
        <w:t xml:space="preserve"> secondo le modalità di seguito elencate: </w:t>
      </w:r>
    </w:p>
    <w:p w14:paraId="599DD9CC" w14:textId="72C9281F" w:rsidR="00B01B06" w:rsidRPr="00B01B06" w:rsidRDefault="00B01B06" w:rsidP="003E6D03">
      <w:pPr>
        <w:pStyle w:val="Didefault"/>
        <w:spacing w:before="0" w:after="293" w:line="240" w:lineRule="auto"/>
        <w:jc w:val="both"/>
        <w:rPr>
          <w:rFonts w:asciiTheme="minorHAnsi" w:hAnsiTheme="minorHAnsi" w:cstheme="minorHAnsi"/>
        </w:rPr>
      </w:pPr>
      <w:r w:rsidRPr="00B01B06">
        <w:rPr>
          <w:rFonts w:asciiTheme="minorHAnsi" w:hAnsiTheme="minorHAnsi" w:cstheme="minorHAnsi"/>
          <w:u w:color="212121"/>
        </w:rPr>
        <w:t>V</w:t>
      </w:r>
      <w:r w:rsidRPr="00B01B06">
        <w:rPr>
          <w:rFonts w:asciiTheme="minorHAnsi" w:hAnsiTheme="minorHAnsi" w:cstheme="minorHAnsi"/>
          <w:u w:color="FF2600"/>
        </w:rPr>
        <w:t>ersamento diretto al conto di Tesoreria Unica n. 319036 - IBAN T.U.: IT71G0100003245410300319036 con Causale: 1</w:t>
      </w:r>
      <w:r w:rsidR="0048743E">
        <w:rPr>
          <w:rFonts w:asciiTheme="minorHAnsi" w:hAnsiTheme="minorHAnsi" w:cstheme="minorHAnsi"/>
          <w:u w:color="FF2600"/>
        </w:rPr>
        <w:t>6</w:t>
      </w:r>
      <w:r w:rsidRPr="00B01B06">
        <w:rPr>
          <w:rFonts w:asciiTheme="minorHAnsi" w:hAnsiTheme="minorHAnsi" w:cstheme="minorHAnsi"/>
          <w:u w:color="FF2600"/>
        </w:rPr>
        <w:t>° Concorso Nazionale di Musica L. Montini - anno 2023</w:t>
      </w:r>
      <w:r w:rsidRPr="00B01B06">
        <w:rPr>
          <w:rFonts w:asciiTheme="minorHAnsi" w:hAnsiTheme="minorHAnsi" w:cstheme="minorHAnsi"/>
          <w:b/>
          <w:bCs/>
          <w:u w:color="FF2600"/>
        </w:rPr>
        <w:t xml:space="preserve"> oppure </w:t>
      </w:r>
      <w:r w:rsidR="008E2DAA" w:rsidRPr="008E2DAA">
        <w:rPr>
          <w:rFonts w:asciiTheme="minorHAnsi" w:hAnsiTheme="minorHAnsi" w:cstheme="minorHAnsi"/>
          <w:u w:color="FF2600"/>
        </w:rPr>
        <w:t>ricevuta del</w:t>
      </w:r>
      <w:r w:rsidR="008E2DAA">
        <w:rPr>
          <w:rFonts w:asciiTheme="minorHAnsi" w:hAnsiTheme="minorHAnsi" w:cstheme="minorHAnsi"/>
          <w:b/>
          <w:bCs/>
          <w:u w:color="FF2600"/>
        </w:rPr>
        <w:t xml:space="preserve"> </w:t>
      </w:r>
      <w:r w:rsidRPr="00B01B06">
        <w:rPr>
          <w:rFonts w:asciiTheme="minorHAnsi" w:hAnsiTheme="minorHAnsi" w:cstheme="minorHAnsi"/>
          <w:u w:color="FF2600"/>
        </w:rPr>
        <w:t>bonifico effettuato sul conto corrente bancario IBAN IT43P0306903805100000046063 intestato a Istituto Comprensivo L.</w:t>
      </w:r>
      <w:r w:rsidR="008E2DAA">
        <w:rPr>
          <w:rFonts w:asciiTheme="minorHAnsi" w:hAnsiTheme="minorHAnsi" w:cstheme="minorHAnsi"/>
          <w:u w:color="FF2600"/>
        </w:rPr>
        <w:t xml:space="preserve"> </w:t>
      </w:r>
      <w:r w:rsidRPr="00B01B06">
        <w:rPr>
          <w:rFonts w:asciiTheme="minorHAnsi" w:hAnsiTheme="minorHAnsi" w:cstheme="minorHAnsi"/>
          <w:u w:color="FF2600"/>
        </w:rPr>
        <w:t>Montini di Campobasso - C.F. 92070270704</w:t>
      </w:r>
    </w:p>
    <w:p w14:paraId="3D308B95" w14:textId="77777777" w:rsidR="008E2DAA" w:rsidRPr="008E2DAA" w:rsidRDefault="008E2DAA" w:rsidP="002261F4">
      <w:pPr>
        <w:autoSpaceDE w:val="0"/>
        <w:autoSpaceDN w:val="0"/>
        <w:adjustRightInd w:val="0"/>
        <w:spacing w:after="120" w:line="240" w:lineRule="auto"/>
        <w:ind w:right="567"/>
        <w:rPr>
          <w:rFonts w:ascii="Calibri Light" w:hAnsi="Calibri Light" w:cs="Calibri Light"/>
          <w:b/>
          <w:bCs/>
          <w:color w:val="000000"/>
          <w:sz w:val="24"/>
          <w:szCs w:val="24"/>
        </w:rPr>
      </w:pPr>
    </w:p>
    <w:p w14:paraId="0A67A5C7" w14:textId="77777777" w:rsidR="002261F4" w:rsidRDefault="002261F4" w:rsidP="002261F4">
      <w:pPr>
        <w:autoSpaceDE w:val="0"/>
        <w:autoSpaceDN w:val="0"/>
        <w:adjustRightInd w:val="0"/>
        <w:spacing w:after="120" w:line="240" w:lineRule="auto"/>
        <w:ind w:right="567"/>
        <w:rPr>
          <w:rFonts w:ascii="Calibri Light" w:hAnsi="Calibri Light" w:cs="Calibri Light"/>
          <w:color w:val="000000"/>
          <w:sz w:val="24"/>
          <w:szCs w:val="24"/>
        </w:rPr>
      </w:pPr>
      <w:r>
        <w:rPr>
          <w:rFonts w:ascii="Calibri Light" w:hAnsi="Calibri Light" w:cs="Calibri Light"/>
          <w:color w:val="000000"/>
          <w:sz w:val="24"/>
          <w:szCs w:val="24"/>
        </w:rPr>
        <w:t>Luogo e data, ______________________________</w:t>
      </w:r>
      <w:r>
        <w:rPr>
          <w:rFonts w:ascii="Calibri Light" w:hAnsi="Calibri Light" w:cs="Calibri Light"/>
          <w:color w:val="000000"/>
          <w:sz w:val="24"/>
          <w:szCs w:val="24"/>
        </w:rPr>
        <w:tab/>
      </w:r>
      <w:r>
        <w:rPr>
          <w:rFonts w:ascii="Calibri Light" w:hAnsi="Calibri Light" w:cs="Calibri Light"/>
          <w:color w:val="000000"/>
          <w:sz w:val="24"/>
          <w:szCs w:val="24"/>
        </w:rPr>
        <w:tab/>
      </w:r>
      <w:r>
        <w:rPr>
          <w:rFonts w:ascii="Calibri Light" w:hAnsi="Calibri Light" w:cs="Calibri Light"/>
          <w:color w:val="000000"/>
          <w:sz w:val="24"/>
          <w:szCs w:val="24"/>
        </w:rPr>
        <w:tab/>
      </w:r>
    </w:p>
    <w:p w14:paraId="454F842E" w14:textId="77777777" w:rsidR="003951BF" w:rsidRDefault="003951BF" w:rsidP="002261F4">
      <w:pPr>
        <w:autoSpaceDE w:val="0"/>
        <w:autoSpaceDN w:val="0"/>
        <w:adjustRightInd w:val="0"/>
        <w:spacing w:after="120" w:line="240" w:lineRule="auto"/>
        <w:ind w:left="5664" w:right="567" w:firstLine="708"/>
        <w:rPr>
          <w:rFonts w:ascii="Calibri Light" w:hAnsi="Calibri Light" w:cs="Calibri Light"/>
          <w:color w:val="000000"/>
          <w:sz w:val="24"/>
          <w:szCs w:val="24"/>
        </w:rPr>
      </w:pPr>
    </w:p>
    <w:p w14:paraId="168EBE17" w14:textId="77777777" w:rsidR="002261F4" w:rsidRDefault="00BF7F23" w:rsidP="002261F4">
      <w:pPr>
        <w:autoSpaceDE w:val="0"/>
        <w:autoSpaceDN w:val="0"/>
        <w:adjustRightInd w:val="0"/>
        <w:spacing w:after="120" w:line="240" w:lineRule="auto"/>
        <w:ind w:left="5664" w:right="567" w:firstLine="708"/>
        <w:rPr>
          <w:rFonts w:ascii="Calibri Light" w:hAnsi="Calibri Light" w:cs="Calibri Light"/>
          <w:color w:val="000000"/>
          <w:sz w:val="24"/>
          <w:szCs w:val="24"/>
        </w:rPr>
      </w:pPr>
      <w:r w:rsidRPr="00264DCF">
        <w:rPr>
          <w:rFonts w:ascii="Calibri Light" w:hAnsi="Calibri Light" w:cs="Calibri Light"/>
          <w:color w:val="000000"/>
          <w:sz w:val="24"/>
          <w:szCs w:val="24"/>
        </w:rPr>
        <w:t>IL DIRIGENTE SCOLASTICO</w:t>
      </w:r>
    </w:p>
    <w:p w14:paraId="7D1F48FA" w14:textId="77777777" w:rsidR="005D05E0" w:rsidRPr="00264DCF" w:rsidRDefault="002261F4" w:rsidP="003951BF">
      <w:pPr>
        <w:autoSpaceDE w:val="0"/>
        <w:autoSpaceDN w:val="0"/>
        <w:adjustRightInd w:val="0"/>
        <w:spacing w:after="120" w:line="240" w:lineRule="auto"/>
        <w:ind w:right="567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color w:val="000000"/>
          <w:sz w:val="24"/>
          <w:szCs w:val="24"/>
        </w:rPr>
        <w:tab/>
      </w:r>
      <w:r>
        <w:rPr>
          <w:rFonts w:ascii="Calibri Light" w:hAnsi="Calibri Light" w:cs="Calibri Light"/>
          <w:color w:val="000000"/>
          <w:sz w:val="24"/>
          <w:szCs w:val="24"/>
        </w:rPr>
        <w:tab/>
      </w:r>
      <w:r>
        <w:rPr>
          <w:rFonts w:ascii="Calibri Light" w:hAnsi="Calibri Light" w:cs="Calibri Light"/>
          <w:color w:val="000000"/>
          <w:sz w:val="24"/>
          <w:szCs w:val="24"/>
        </w:rPr>
        <w:tab/>
      </w:r>
      <w:r>
        <w:rPr>
          <w:rFonts w:ascii="Calibri Light" w:hAnsi="Calibri Light" w:cs="Calibri Light"/>
          <w:color w:val="000000"/>
          <w:sz w:val="24"/>
          <w:szCs w:val="24"/>
        </w:rPr>
        <w:tab/>
      </w:r>
      <w:r>
        <w:rPr>
          <w:rFonts w:ascii="Calibri Light" w:hAnsi="Calibri Light" w:cs="Calibri Light"/>
          <w:color w:val="000000"/>
          <w:sz w:val="24"/>
          <w:szCs w:val="24"/>
        </w:rPr>
        <w:tab/>
      </w:r>
      <w:r>
        <w:rPr>
          <w:rFonts w:ascii="Calibri Light" w:hAnsi="Calibri Light" w:cs="Calibri Light"/>
          <w:color w:val="000000"/>
          <w:sz w:val="24"/>
          <w:szCs w:val="24"/>
        </w:rPr>
        <w:tab/>
      </w:r>
      <w:r>
        <w:rPr>
          <w:rFonts w:ascii="Calibri Light" w:hAnsi="Calibri Light" w:cs="Calibri Light"/>
          <w:color w:val="000000"/>
          <w:sz w:val="24"/>
          <w:szCs w:val="24"/>
        </w:rPr>
        <w:tab/>
      </w:r>
      <w:r>
        <w:rPr>
          <w:rFonts w:ascii="Calibri Light" w:hAnsi="Calibri Light" w:cs="Calibri Light"/>
          <w:color w:val="000000"/>
          <w:sz w:val="24"/>
          <w:szCs w:val="24"/>
        </w:rPr>
        <w:tab/>
        <w:t xml:space="preserve">  ______________________________</w:t>
      </w:r>
      <w:r w:rsidR="00BF7F23" w:rsidRPr="00264DCF">
        <w:rPr>
          <w:rFonts w:ascii="Calibri Light" w:hAnsi="Calibri Light" w:cs="Calibri Light"/>
          <w:color w:val="000000"/>
          <w:sz w:val="24"/>
          <w:szCs w:val="24"/>
        </w:rPr>
        <w:br/>
      </w:r>
    </w:p>
    <w:sectPr w:rsidR="005D05E0" w:rsidRPr="00264DCF" w:rsidSect="000D7A59">
      <w:headerReference w:type="default" r:id="rId8"/>
      <w:footerReference w:type="default" r:id="rId9"/>
      <w:headerReference w:type="first" r:id="rId10"/>
      <w:pgSz w:w="11906" w:h="16838"/>
      <w:pgMar w:top="426" w:right="707" w:bottom="851" w:left="709" w:header="421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4E8FB" w14:textId="77777777" w:rsidR="00821C6A" w:rsidRDefault="00821C6A" w:rsidP="00BF7F23">
      <w:pPr>
        <w:spacing w:after="0" w:line="240" w:lineRule="auto"/>
      </w:pPr>
      <w:r>
        <w:separator/>
      </w:r>
    </w:p>
  </w:endnote>
  <w:endnote w:type="continuationSeparator" w:id="0">
    <w:p w14:paraId="77D6DCA9" w14:textId="77777777" w:rsidR="00821C6A" w:rsidRDefault="00821C6A" w:rsidP="00BF7F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Roman">
    <w:altName w:val="Times New Roman"/>
    <w:panose1 w:val="020206030504050203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 Light" w:hAnsi="Calibri Light" w:cs="Calibri Light"/>
      </w:rPr>
      <w:id w:val="157380282"/>
      <w:docPartObj>
        <w:docPartGallery w:val="Page Numbers (Bottom of Page)"/>
        <w:docPartUnique/>
      </w:docPartObj>
    </w:sdtPr>
    <w:sdtContent>
      <w:sdt>
        <w:sdtPr>
          <w:rPr>
            <w:rFonts w:ascii="Calibri Light" w:hAnsi="Calibri Light" w:cs="Calibri Light"/>
          </w:rPr>
          <w:id w:val="104734545"/>
          <w:docPartObj>
            <w:docPartGallery w:val="Page Numbers (Top of Page)"/>
            <w:docPartUnique/>
          </w:docPartObj>
        </w:sdtPr>
        <w:sdtContent>
          <w:p w14:paraId="4337F6A5" w14:textId="77777777" w:rsidR="00DC2C67" w:rsidRPr="00841438" w:rsidRDefault="00345F10" w:rsidP="00841438">
            <w:pPr>
              <w:pStyle w:val="Pidipagina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ab/>
            </w:r>
            <w:r>
              <w:rPr>
                <w:rFonts w:ascii="Calibri Light" w:hAnsi="Calibri Light" w:cs="Calibri Light"/>
              </w:rPr>
              <w:tab/>
            </w:r>
            <w:r w:rsidR="00841438" w:rsidRPr="00841438">
              <w:rPr>
                <w:rFonts w:ascii="Calibri Light" w:hAnsi="Calibri Light" w:cs="Calibri Light"/>
              </w:rPr>
              <w:t xml:space="preserve">Pagina </w:t>
            </w:r>
            <w:r w:rsidR="009459FC" w:rsidRPr="00841438">
              <w:rPr>
                <w:rFonts w:ascii="Calibri Light" w:hAnsi="Calibri Light" w:cs="Calibri Light"/>
                <w:b/>
                <w:sz w:val="24"/>
                <w:szCs w:val="24"/>
              </w:rPr>
              <w:fldChar w:fldCharType="begin"/>
            </w:r>
            <w:r w:rsidR="00841438" w:rsidRPr="00841438">
              <w:rPr>
                <w:rFonts w:ascii="Calibri Light" w:hAnsi="Calibri Light" w:cs="Calibri Light"/>
                <w:b/>
              </w:rPr>
              <w:instrText>PAGE</w:instrText>
            </w:r>
            <w:r w:rsidR="009459FC" w:rsidRPr="00841438">
              <w:rPr>
                <w:rFonts w:ascii="Calibri Light" w:hAnsi="Calibri Light" w:cs="Calibri Light"/>
                <w:b/>
                <w:sz w:val="24"/>
                <w:szCs w:val="24"/>
              </w:rPr>
              <w:fldChar w:fldCharType="separate"/>
            </w:r>
            <w:r w:rsidR="00220554">
              <w:rPr>
                <w:rFonts w:ascii="Calibri Light" w:hAnsi="Calibri Light" w:cs="Calibri Light"/>
                <w:b/>
                <w:noProof/>
              </w:rPr>
              <w:t>2</w:t>
            </w:r>
            <w:r w:rsidR="009459FC" w:rsidRPr="00841438">
              <w:rPr>
                <w:rFonts w:ascii="Calibri Light" w:hAnsi="Calibri Light" w:cs="Calibri Light"/>
                <w:b/>
                <w:sz w:val="24"/>
                <w:szCs w:val="24"/>
              </w:rPr>
              <w:fldChar w:fldCharType="end"/>
            </w:r>
            <w:r w:rsidR="00841438" w:rsidRPr="00841438">
              <w:rPr>
                <w:rFonts w:ascii="Calibri Light" w:hAnsi="Calibri Light" w:cs="Calibri Light"/>
              </w:rPr>
              <w:t xml:space="preserve"> di </w:t>
            </w:r>
            <w:r w:rsidR="009459FC" w:rsidRPr="00841438">
              <w:rPr>
                <w:rFonts w:ascii="Calibri Light" w:hAnsi="Calibri Light" w:cs="Calibri Light"/>
                <w:b/>
                <w:sz w:val="24"/>
                <w:szCs w:val="24"/>
              </w:rPr>
              <w:fldChar w:fldCharType="begin"/>
            </w:r>
            <w:r w:rsidR="00841438" w:rsidRPr="00841438">
              <w:rPr>
                <w:rFonts w:ascii="Calibri Light" w:hAnsi="Calibri Light" w:cs="Calibri Light"/>
                <w:b/>
              </w:rPr>
              <w:instrText>NUMPAGES</w:instrText>
            </w:r>
            <w:r w:rsidR="009459FC" w:rsidRPr="00841438">
              <w:rPr>
                <w:rFonts w:ascii="Calibri Light" w:hAnsi="Calibri Light" w:cs="Calibri Light"/>
                <w:b/>
                <w:sz w:val="24"/>
                <w:szCs w:val="24"/>
              </w:rPr>
              <w:fldChar w:fldCharType="separate"/>
            </w:r>
            <w:r w:rsidR="00220554">
              <w:rPr>
                <w:rFonts w:ascii="Calibri Light" w:hAnsi="Calibri Light" w:cs="Calibri Light"/>
                <w:b/>
                <w:noProof/>
              </w:rPr>
              <w:t>2</w:t>
            </w:r>
            <w:r w:rsidR="009459FC" w:rsidRPr="00841438">
              <w:rPr>
                <w:rFonts w:ascii="Calibri Light" w:hAnsi="Calibri Light" w:cs="Calibri Light"/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CEB66" w14:textId="77777777" w:rsidR="00821C6A" w:rsidRDefault="00821C6A" w:rsidP="00BF7F23">
      <w:pPr>
        <w:spacing w:after="0" w:line="240" w:lineRule="auto"/>
      </w:pPr>
      <w:r>
        <w:separator/>
      </w:r>
    </w:p>
  </w:footnote>
  <w:footnote w:type="continuationSeparator" w:id="0">
    <w:p w14:paraId="662756E2" w14:textId="77777777" w:rsidR="00821C6A" w:rsidRDefault="00821C6A" w:rsidP="00BF7F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EE9AA" w14:textId="77777777" w:rsidR="00BC46B0" w:rsidRDefault="00BC46B0">
    <w:pPr>
      <w:pStyle w:val="Intestazione"/>
    </w:pPr>
  </w:p>
  <w:p w14:paraId="11C6FC45" w14:textId="77777777" w:rsidR="00BC46B0" w:rsidRDefault="00BC46B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40BB1" w14:textId="0304EE08" w:rsidR="00264DCF" w:rsidRPr="00A02606" w:rsidRDefault="00264DCF" w:rsidP="00264DCF">
    <w:pPr>
      <w:spacing w:after="120"/>
      <w:jc w:val="center"/>
      <w:rPr>
        <w:rFonts w:ascii="Calibri Light" w:hAnsi="Calibri Light" w:cs="Calibri Light"/>
        <w:b/>
        <w:sz w:val="24"/>
        <w:szCs w:val="24"/>
      </w:rPr>
    </w:pPr>
    <w:r w:rsidRPr="00A02606">
      <w:rPr>
        <w:rFonts w:ascii="Calibri Light" w:hAnsi="Calibri Light" w:cs="Calibri Light"/>
        <w:b/>
        <w:sz w:val="24"/>
        <w:szCs w:val="24"/>
      </w:rPr>
      <w:t>1</w:t>
    </w:r>
    <w:r w:rsidR="00BA24BB">
      <w:rPr>
        <w:rFonts w:ascii="Calibri Light" w:hAnsi="Calibri Light" w:cs="Calibri Light"/>
        <w:b/>
        <w:sz w:val="24"/>
        <w:szCs w:val="24"/>
      </w:rPr>
      <w:t>6</w:t>
    </w:r>
    <w:r w:rsidRPr="00A02606">
      <w:rPr>
        <w:rFonts w:ascii="Calibri Light" w:hAnsi="Calibri Light" w:cs="Calibri Light"/>
        <w:b/>
        <w:sz w:val="24"/>
        <w:szCs w:val="24"/>
      </w:rPr>
      <w:t xml:space="preserve">° CONCORSO NAZIONALE DI MUSICA D’INSIEME E PER SOLISTI </w:t>
    </w:r>
  </w:p>
  <w:p w14:paraId="1DB14511" w14:textId="5D831B8A" w:rsidR="00264DCF" w:rsidRPr="00A02606" w:rsidRDefault="00264DCF" w:rsidP="00264DCF">
    <w:pPr>
      <w:spacing w:after="120"/>
      <w:jc w:val="center"/>
      <w:rPr>
        <w:rFonts w:ascii="Calibri Light" w:hAnsi="Calibri Light" w:cs="Calibri Light"/>
        <w:b/>
        <w:sz w:val="24"/>
        <w:szCs w:val="24"/>
      </w:rPr>
    </w:pPr>
    <w:r w:rsidRPr="00A02606">
      <w:rPr>
        <w:rFonts w:ascii="Calibri Light" w:hAnsi="Calibri Light" w:cs="Calibri Light"/>
        <w:b/>
        <w:sz w:val="24"/>
        <w:szCs w:val="24"/>
      </w:rPr>
      <w:t>(PIANOFORTE, CHITARRA, ARCHI, FIATI</w:t>
    </w:r>
    <w:r w:rsidR="00B60EA2">
      <w:rPr>
        <w:rFonts w:ascii="Calibri Light" w:hAnsi="Calibri Light" w:cs="Calibri Light"/>
        <w:b/>
        <w:sz w:val="24"/>
        <w:szCs w:val="24"/>
      </w:rPr>
      <w:t>, ALTRI STRUMENTI</w:t>
    </w:r>
    <w:r w:rsidR="008B6E81">
      <w:rPr>
        <w:rFonts w:ascii="Calibri Light" w:hAnsi="Calibri Light" w:cs="Calibri Light"/>
        <w:b/>
        <w:sz w:val="24"/>
        <w:szCs w:val="24"/>
      </w:rPr>
      <w:t xml:space="preserve">) </w:t>
    </w:r>
    <w:r w:rsidRPr="00A02606">
      <w:rPr>
        <w:rFonts w:ascii="Calibri Light" w:hAnsi="Calibri Light" w:cs="Calibri Light"/>
        <w:b/>
        <w:sz w:val="24"/>
        <w:szCs w:val="24"/>
      </w:rPr>
      <w:t xml:space="preserve"> </w:t>
    </w:r>
  </w:p>
  <w:p w14:paraId="34B366C2" w14:textId="2F1E19B4" w:rsidR="00264DCF" w:rsidRPr="00A02606" w:rsidRDefault="00264DCF" w:rsidP="00264DCF">
    <w:pPr>
      <w:spacing w:after="120"/>
      <w:jc w:val="center"/>
      <w:rPr>
        <w:rFonts w:ascii="Calibri Light" w:hAnsi="Calibri Light" w:cs="Calibri Light"/>
        <w:b/>
        <w:sz w:val="24"/>
        <w:szCs w:val="24"/>
      </w:rPr>
    </w:pPr>
    <w:r w:rsidRPr="00A02606">
      <w:rPr>
        <w:rFonts w:ascii="Calibri Light" w:hAnsi="Calibri Light" w:cs="Calibri Light"/>
        <w:b/>
        <w:sz w:val="24"/>
        <w:szCs w:val="24"/>
      </w:rPr>
      <w:t xml:space="preserve">Campobasso, </w:t>
    </w:r>
    <w:r w:rsidR="00BA24BB">
      <w:rPr>
        <w:rFonts w:ascii="Calibri Light" w:hAnsi="Calibri Light" w:cs="Calibri Light"/>
        <w:b/>
        <w:sz w:val="24"/>
        <w:szCs w:val="24"/>
      </w:rPr>
      <w:t xml:space="preserve">18 </w:t>
    </w:r>
    <w:r w:rsidRPr="00A02606">
      <w:rPr>
        <w:rFonts w:ascii="Calibri Light" w:hAnsi="Calibri Light" w:cs="Calibri Light"/>
        <w:b/>
        <w:sz w:val="24"/>
        <w:szCs w:val="24"/>
      </w:rPr>
      <w:t>Aprile 202</w:t>
    </w:r>
    <w:r w:rsidR="00BA24BB">
      <w:rPr>
        <w:rFonts w:ascii="Calibri Light" w:hAnsi="Calibri Light" w:cs="Calibri Light"/>
        <w:b/>
        <w:sz w:val="24"/>
        <w:szCs w:val="24"/>
      </w:rPr>
      <w:t>4</w:t>
    </w:r>
  </w:p>
  <w:p w14:paraId="6179E230" w14:textId="77777777" w:rsidR="00264DCF" w:rsidRDefault="00264DC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10" w15:restartNumberingAfterBreak="0">
    <w:nsid w:val="0000000B"/>
    <w:multiLevelType w:val="multilevel"/>
    <w:tmpl w:val="0000000B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892AA2"/>
    <w:multiLevelType w:val="hybridMultilevel"/>
    <w:tmpl w:val="987C4A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7645A6"/>
    <w:multiLevelType w:val="hybridMultilevel"/>
    <w:tmpl w:val="4A3C32A2"/>
    <w:numStyleLink w:val="Numerato"/>
  </w:abstractNum>
  <w:abstractNum w:abstractNumId="13" w15:restartNumberingAfterBreak="0">
    <w:nsid w:val="0DDB4709"/>
    <w:multiLevelType w:val="hybridMultilevel"/>
    <w:tmpl w:val="C5DADF2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734FE1"/>
    <w:multiLevelType w:val="hybridMultilevel"/>
    <w:tmpl w:val="29B0AF00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1F3129"/>
    <w:multiLevelType w:val="hybridMultilevel"/>
    <w:tmpl w:val="6CD45BC0"/>
    <w:lvl w:ilvl="0" w:tplc="F466AB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32A53F1"/>
    <w:multiLevelType w:val="hybridMultilevel"/>
    <w:tmpl w:val="278695EE"/>
    <w:lvl w:ilvl="0" w:tplc="0410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166A23CA"/>
    <w:multiLevelType w:val="hybridMultilevel"/>
    <w:tmpl w:val="8D8EF682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864FCD"/>
    <w:multiLevelType w:val="hybridMultilevel"/>
    <w:tmpl w:val="57E68F7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E10529"/>
    <w:multiLevelType w:val="hybridMultilevel"/>
    <w:tmpl w:val="B190583A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D07093"/>
    <w:multiLevelType w:val="hybridMultilevel"/>
    <w:tmpl w:val="29B0AF00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676292"/>
    <w:multiLevelType w:val="hybridMultilevel"/>
    <w:tmpl w:val="98AC9B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A621FE"/>
    <w:multiLevelType w:val="hybridMultilevel"/>
    <w:tmpl w:val="811A34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624993"/>
    <w:multiLevelType w:val="hybridMultilevel"/>
    <w:tmpl w:val="56960E1E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896138"/>
    <w:multiLevelType w:val="hybridMultilevel"/>
    <w:tmpl w:val="F74A5D4A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91187A"/>
    <w:multiLevelType w:val="hybridMultilevel"/>
    <w:tmpl w:val="493AA3DA"/>
    <w:lvl w:ilvl="0" w:tplc="42C267C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AD612D"/>
    <w:multiLevelType w:val="hybridMultilevel"/>
    <w:tmpl w:val="A2088D5C"/>
    <w:lvl w:ilvl="0" w:tplc="4FB4208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9A5048"/>
    <w:multiLevelType w:val="hybridMultilevel"/>
    <w:tmpl w:val="EF2C2DE8"/>
    <w:lvl w:ilvl="0" w:tplc="45821D22">
      <w:start w:val="2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CF0F24"/>
    <w:multiLevelType w:val="hybridMultilevel"/>
    <w:tmpl w:val="7F58F88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0D7FB5"/>
    <w:multiLevelType w:val="hybridMultilevel"/>
    <w:tmpl w:val="34EA53B8"/>
    <w:lvl w:ilvl="0" w:tplc="1FAEC3A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2C3291"/>
    <w:multiLevelType w:val="hybridMultilevel"/>
    <w:tmpl w:val="1F683F5E"/>
    <w:lvl w:ilvl="0" w:tplc="F466AB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795207"/>
    <w:multiLevelType w:val="hybridMultilevel"/>
    <w:tmpl w:val="37263C40"/>
    <w:lvl w:ilvl="0" w:tplc="B0DED8EA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BB38C0"/>
    <w:multiLevelType w:val="hybridMultilevel"/>
    <w:tmpl w:val="AABEA49A"/>
    <w:lvl w:ilvl="0" w:tplc="F466AB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E65B87"/>
    <w:multiLevelType w:val="hybridMultilevel"/>
    <w:tmpl w:val="448AC0C8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5C13C5B"/>
    <w:multiLevelType w:val="hybridMultilevel"/>
    <w:tmpl w:val="4A3C32A2"/>
    <w:styleLink w:val="Numerato"/>
    <w:lvl w:ilvl="0" w:tplc="EEA86BF6">
      <w:start w:val="1"/>
      <w:numFmt w:val="decimal"/>
      <w:lvlText w:val="%1."/>
      <w:lvlJc w:val="left"/>
      <w:pPr>
        <w:ind w:left="72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BF07688">
      <w:start w:val="1"/>
      <w:numFmt w:val="decimal"/>
      <w:lvlText w:val="%2."/>
      <w:lvlJc w:val="left"/>
      <w:pPr>
        <w:ind w:left="94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E481FEA">
      <w:start w:val="1"/>
      <w:numFmt w:val="decimal"/>
      <w:lvlText w:val="%3."/>
      <w:lvlJc w:val="left"/>
      <w:pPr>
        <w:ind w:left="116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1584432">
      <w:start w:val="1"/>
      <w:numFmt w:val="decimal"/>
      <w:lvlText w:val="%4."/>
      <w:lvlJc w:val="left"/>
      <w:pPr>
        <w:ind w:left="138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7026790">
      <w:start w:val="1"/>
      <w:numFmt w:val="decimal"/>
      <w:lvlText w:val="%5."/>
      <w:lvlJc w:val="left"/>
      <w:pPr>
        <w:ind w:left="160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9761C68">
      <w:start w:val="1"/>
      <w:numFmt w:val="decimal"/>
      <w:lvlText w:val="%6."/>
      <w:lvlJc w:val="left"/>
      <w:pPr>
        <w:ind w:left="182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3CA29AC">
      <w:start w:val="1"/>
      <w:numFmt w:val="decimal"/>
      <w:lvlText w:val="%7."/>
      <w:lvlJc w:val="left"/>
      <w:pPr>
        <w:ind w:left="204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BB8EA46">
      <w:start w:val="1"/>
      <w:numFmt w:val="decimal"/>
      <w:lvlText w:val="%8."/>
      <w:lvlJc w:val="left"/>
      <w:pPr>
        <w:ind w:left="226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5EA5DA0">
      <w:start w:val="1"/>
      <w:numFmt w:val="decimal"/>
      <w:lvlText w:val="%9."/>
      <w:lvlJc w:val="left"/>
      <w:pPr>
        <w:ind w:left="248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835946339">
    <w:abstractNumId w:val="28"/>
  </w:num>
  <w:num w:numId="2" w16cid:durableId="1998075535">
    <w:abstractNumId w:val="0"/>
  </w:num>
  <w:num w:numId="3" w16cid:durableId="1878926392">
    <w:abstractNumId w:val="1"/>
  </w:num>
  <w:num w:numId="4" w16cid:durableId="27293979">
    <w:abstractNumId w:val="2"/>
  </w:num>
  <w:num w:numId="5" w16cid:durableId="221065171">
    <w:abstractNumId w:val="3"/>
  </w:num>
  <w:num w:numId="6" w16cid:durableId="2087797950">
    <w:abstractNumId w:val="4"/>
  </w:num>
  <w:num w:numId="7" w16cid:durableId="983849749">
    <w:abstractNumId w:val="5"/>
  </w:num>
  <w:num w:numId="8" w16cid:durableId="1255043757">
    <w:abstractNumId w:val="6"/>
  </w:num>
  <w:num w:numId="9" w16cid:durableId="422995730">
    <w:abstractNumId w:val="7"/>
  </w:num>
  <w:num w:numId="10" w16cid:durableId="433743862">
    <w:abstractNumId w:val="8"/>
  </w:num>
  <w:num w:numId="11" w16cid:durableId="1801998694">
    <w:abstractNumId w:val="9"/>
  </w:num>
  <w:num w:numId="12" w16cid:durableId="409356233">
    <w:abstractNumId w:val="10"/>
  </w:num>
  <w:num w:numId="13" w16cid:durableId="1427118105">
    <w:abstractNumId w:val="11"/>
  </w:num>
  <w:num w:numId="14" w16cid:durableId="967932226">
    <w:abstractNumId w:val="33"/>
  </w:num>
  <w:num w:numId="15" w16cid:durableId="1578131549">
    <w:abstractNumId w:val="16"/>
  </w:num>
  <w:num w:numId="16" w16cid:durableId="1676573307">
    <w:abstractNumId w:val="23"/>
  </w:num>
  <w:num w:numId="17" w16cid:durableId="280261348">
    <w:abstractNumId w:val="24"/>
  </w:num>
  <w:num w:numId="18" w16cid:durableId="693462037">
    <w:abstractNumId w:val="22"/>
  </w:num>
  <w:num w:numId="19" w16cid:durableId="1026445531">
    <w:abstractNumId w:val="31"/>
  </w:num>
  <w:num w:numId="20" w16cid:durableId="273368076">
    <w:abstractNumId w:val="27"/>
  </w:num>
  <w:num w:numId="21" w16cid:durableId="409928082">
    <w:abstractNumId w:val="18"/>
  </w:num>
  <w:num w:numId="22" w16cid:durableId="1950893769">
    <w:abstractNumId w:val="21"/>
  </w:num>
  <w:num w:numId="23" w16cid:durableId="1621960846">
    <w:abstractNumId w:val="29"/>
  </w:num>
  <w:num w:numId="24" w16cid:durableId="936209677">
    <w:abstractNumId w:val="19"/>
  </w:num>
  <w:num w:numId="25" w16cid:durableId="931162230">
    <w:abstractNumId w:val="15"/>
  </w:num>
  <w:num w:numId="26" w16cid:durableId="1251231740">
    <w:abstractNumId w:val="32"/>
  </w:num>
  <w:num w:numId="27" w16cid:durableId="215317010">
    <w:abstractNumId w:val="30"/>
  </w:num>
  <w:num w:numId="28" w16cid:durableId="1520922909">
    <w:abstractNumId w:val="17"/>
  </w:num>
  <w:num w:numId="29" w16cid:durableId="313535732">
    <w:abstractNumId w:val="25"/>
  </w:num>
  <w:num w:numId="30" w16cid:durableId="878669365">
    <w:abstractNumId w:val="20"/>
  </w:num>
  <w:num w:numId="31" w16cid:durableId="191499807">
    <w:abstractNumId w:val="13"/>
  </w:num>
  <w:num w:numId="32" w16cid:durableId="360907479">
    <w:abstractNumId w:val="14"/>
  </w:num>
  <w:num w:numId="33" w16cid:durableId="935556683">
    <w:abstractNumId w:val="34"/>
  </w:num>
  <w:num w:numId="34" w16cid:durableId="1666057339">
    <w:abstractNumId w:val="12"/>
  </w:num>
  <w:num w:numId="35" w16cid:durableId="11949962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3F3B"/>
    <w:rsid w:val="00081D34"/>
    <w:rsid w:val="000B52F1"/>
    <w:rsid w:val="000D7A59"/>
    <w:rsid w:val="000E7E82"/>
    <w:rsid w:val="00120E29"/>
    <w:rsid w:val="00166A3E"/>
    <w:rsid w:val="00166F04"/>
    <w:rsid w:val="00172BB1"/>
    <w:rsid w:val="001930CC"/>
    <w:rsid w:val="001A5C94"/>
    <w:rsid w:val="0021796E"/>
    <w:rsid w:val="00220554"/>
    <w:rsid w:val="00221C34"/>
    <w:rsid w:val="0022401A"/>
    <w:rsid w:val="0022479E"/>
    <w:rsid w:val="002261F4"/>
    <w:rsid w:val="00230821"/>
    <w:rsid w:val="00264DCF"/>
    <w:rsid w:val="002851F9"/>
    <w:rsid w:val="002926AB"/>
    <w:rsid w:val="00292802"/>
    <w:rsid w:val="002B21B4"/>
    <w:rsid w:val="002E57BC"/>
    <w:rsid w:val="002F27C6"/>
    <w:rsid w:val="00306BB2"/>
    <w:rsid w:val="00345F10"/>
    <w:rsid w:val="00350541"/>
    <w:rsid w:val="00374379"/>
    <w:rsid w:val="003829C0"/>
    <w:rsid w:val="003951BF"/>
    <w:rsid w:val="003B41C6"/>
    <w:rsid w:val="003D3A67"/>
    <w:rsid w:val="003E6159"/>
    <w:rsid w:val="003E6D03"/>
    <w:rsid w:val="003F3F95"/>
    <w:rsid w:val="0040080E"/>
    <w:rsid w:val="00420B9D"/>
    <w:rsid w:val="004413F3"/>
    <w:rsid w:val="00466298"/>
    <w:rsid w:val="0047413A"/>
    <w:rsid w:val="004867A8"/>
    <w:rsid w:val="00486B50"/>
    <w:rsid w:val="0048743E"/>
    <w:rsid w:val="004917A4"/>
    <w:rsid w:val="004B3A4B"/>
    <w:rsid w:val="004B4A2E"/>
    <w:rsid w:val="004C3B3D"/>
    <w:rsid w:val="00517E17"/>
    <w:rsid w:val="0052058D"/>
    <w:rsid w:val="005521C0"/>
    <w:rsid w:val="0055741E"/>
    <w:rsid w:val="00565FD7"/>
    <w:rsid w:val="005831DA"/>
    <w:rsid w:val="005A4C84"/>
    <w:rsid w:val="005D05E0"/>
    <w:rsid w:val="005D2600"/>
    <w:rsid w:val="005D785C"/>
    <w:rsid w:val="005F3EA2"/>
    <w:rsid w:val="0060107D"/>
    <w:rsid w:val="00650F82"/>
    <w:rsid w:val="00692376"/>
    <w:rsid w:val="006D5EEE"/>
    <w:rsid w:val="006E44DC"/>
    <w:rsid w:val="00700C04"/>
    <w:rsid w:val="00712022"/>
    <w:rsid w:val="0072257C"/>
    <w:rsid w:val="007377FD"/>
    <w:rsid w:val="00744702"/>
    <w:rsid w:val="007632A2"/>
    <w:rsid w:val="00771037"/>
    <w:rsid w:val="00774809"/>
    <w:rsid w:val="007765C0"/>
    <w:rsid w:val="007D5779"/>
    <w:rsid w:val="00821C6A"/>
    <w:rsid w:val="00841438"/>
    <w:rsid w:val="00846CC9"/>
    <w:rsid w:val="00855BD2"/>
    <w:rsid w:val="00870ADB"/>
    <w:rsid w:val="008961ED"/>
    <w:rsid w:val="008B6E81"/>
    <w:rsid w:val="008C11E8"/>
    <w:rsid w:val="008E2DAA"/>
    <w:rsid w:val="00902772"/>
    <w:rsid w:val="0092526B"/>
    <w:rsid w:val="009440A5"/>
    <w:rsid w:val="009459FC"/>
    <w:rsid w:val="009570D2"/>
    <w:rsid w:val="009709F8"/>
    <w:rsid w:val="009C0219"/>
    <w:rsid w:val="009C0410"/>
    <w:rsid w:val="009F53E6"/>
    <w:rsid w:val="00A02606"/>
    <w:rsid w:val="00A218E6"/>
    <w:rsid w:val="00A273EE"/>
    <w:rsid w:val="00A40519"/>
    <w:rsid w:val="00A531A3"/>
    <w:rsid w:val="00A92F6C"/>
    <w:rsid w:val="00A93068"/>
    <w:rsid w:val="00AD27D5"/>
    <w:rsid w:val="00AF3F3B"/>
    <w:rsid w:val="00AF7665"/>
    <w:rsid w:val="00B00A90"/>
    <w:rsid w:val="00B01B06"/>
    <w:rsid w:val="00B02351"/>
    <w:rsid w:val="00B211B2"/>
    <w:rsid w:val="00B22D49"/>
    <w:rsid w:val="00B60EA2"/>
    <w:rsid w:val="00B8475B"/>
    <w:rsid w:val="00BA24BB"/>
    <w:rsid w:val="00BA49BC"/>
    <w:rsid w:val="00BC4690"/>
    <w:rsid w:val="00BC46B0"/>
    <w:rsid w:val="00BD1F8E"/>
    <w:rsid w:val="00BF3DDD"/>
    <w:rsid w:val="00BF7F23"/>
    <w:rsid w:val="00C01211"/>
    <w:rsid w:val="00C15DCD"/>
    <w:rsid w:val="00C17B4F"/>
    <w:rsid w:val="00C242BA"/>
    <w:rsid w:val="00C32292"/>
    <w:rsid w:val="00C37C2C"/>
    <w:rsid w:val="00C40262"/>
    <w:rsid w:val="00C46476"/>
    <w:rsid w:val="00C51114"/>
    <w:rsid w:val="00C51594"/>
    <w:rsid w:val="00C60AAD"/>
    <w:rsid w:val="00C621A5"/>
    <w:rsid w:val="00C9447F"/>
    <w:rsid w:val="00D12511"/>
    <w:rsid w:val="00D24E97"/>
    <w:rsid w:val="00D466B2"/>
    <w:rsid w:val="00D47859"/>
    <w:rsid w:val="00D5226A"/>
    <w:rsid w:val="00D62FB6"/>
    <w:rsid w:val="00D70E3C"/>
    <w:rsid w:val="00DA21B8"/>
    <w:rsid w:val="00DA47B2"/>
    <w:rsid w:val="00DB04E5"/>
    <w:rsid w:val="00DB0D73"/>
    <w:rsid w:val="00DC2C67"/>
    <w:rsid w:val="00DD719A"/>
    <w:rsid w:val="00E123B5"/>
    <w:rsid w:val="00E17FBD"/>
    <w:rsid w:val="00E415E1"/>
    <w:rsid w:val="00E54273"/>
    <w:rsid w:val="00EF0230"/>
    <w:rsid w:val="00F636CA"/>
    <w:rsid w:val="00F72C54"/>
    <w:rsid w:val="00F9683B"/>
    <w:rsid w:val="00FB19C2"/>
    <w:rsid w:val="00FB2AD0"/>
    <w:rsid w:val="00FD1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F15D02"/>
  <w15:docId w15:val="{33819D7D-5046-4CAE-A0DF-C136F8E94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60AAD"/>
  </w:style>
  <w:style w:type="paragraph" w:styleId="Titolo1">
    <w:name w:val="heading 1"/>
    <w:basedOn w:val="Normale"/>
    <w:next w:val="Normale"/>
    <w:link w:val="Titolo1Carattere"/>
    <w:qFormat/>
    <w:rsid w:val="00D12511"/>
    <w:pPr>
      <w:keepNext/>
      <w:suppressAutoHyphens/>
      <w:spacing w:after="0" w:line="240" w:lineRule="auto"/>
      <w:ind w:left="360"/>
      <w:jc w:val="both"/>
      <w:outlineLvl w:val="0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D12511"/>
    <w:pPr>
      <w:keepNext/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ar-SA"/>
    </w:rPr>
  </w:style>
  <w:style w:type="paragraph" w:styleId="Titolo3">
    <w:name w:val="heading 3"/>
    <w:basedOn w:val="Normale"/>
    <w:next w:val="Normale"/>
    <w:link w:val="Titolo3Carattere"/>
    <w:qFormat/>
    <w:rsid w:val="00D12511"/>
    <w:pPr>
      <w:keepNext/>
      <w:suppressAutoHyphens/>
      <w:spacing w:after="0" w:line="240" w:lineRule="auto"/>
      <w:ind w:firstLine="360"/>
      <w:jc w:val="both"/>
      <w:outlineLvl w:val="2"/>
    </w:pPr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paragraph" w:styleId="Titolo4">
    <w:name w:val="heading 4"/>
    <w:basedOn w:val="Normale"/>
    <w:next w:val="Normale"/>
    <w:link w:val="Titolo4Carattere"/>
    <w:qFormat/>
    <w:rsid w:val="00D12511"/>
    <w:pPr>
      <w:keepNext/>
      <w:suppressAutoHyphens/>
      <w:spacing w:after="0" w:line="240" w:lineRule="auto"/>
      <w:jc w:val="center"/>
      <w:outlineLvl w:val="3"/>
    </w:pPr>
    <w:rPr>
      <w:rFonts w:ascii="Book Antiqua" w:eastAsia="Times New Roman" w:hAnsi="Book Antiqua" w:cs="Times New Roman"/>
      <w:b/>
      <w:color w:val="000000"/>
      <w:sz w:val="32"/>
      <w:szCs w:val="32"/>
      <w:lang w:eastAsia="ar-SA"/>
    </w:rPr>
  </w:style>
  <w:style w:type="paragraph" w:styleId="Titolo5">
    <w:name w:val="heading 5"/>
    <w:basedOn w:val="Normale"/>
    <w:next w:val="Normale"/>
    <w:link w:val="Titolo5Carattere"/>
    <w:qFormat/>
    <w:rsid w:val="00D12511"/>
    <w:pPr>
      <w:keepNext/>
      <w:suppressAutoHyphens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color w:val="000000"/>
      <w:sz w:val="24"/>
      <w:szCs w:val="24"/>
      <w:lang w:eastAsia="ar-SA"/>
    </w:rPr>
  </w:style>
  <w:style w:type="paragraph" w:styleId="Titolo6">
    <w:name w:val="heading 6"/>
    <w:basedOn w:val="Normale"/>
    <w:next w:val="Normale"/>
    <w:link w:val="Titolo6Carattere"/>
    <w:qFormat/>
    <w:rsid w:val="00D12511"/>
    <w:pPr>
      <w:keepNext/>
      <w:suppressAutoHyphens/>
      <w:spacing w:after="0" w:line="240" w:lineRule="auto"/>
      <w:ind w:left="360"/>
      <w:jc w:val="both"/>
      <w:outlineLvl w:val="5"/>
    </w:pPr>
    <w:rPr>
      <w:rFonts w:ascii="Times New Roman" w:eastAsia="Times New Roman" w:hAnsi="Times New Roman" w:cs="Times New Roman"/>
      <w:b/>
      <w:color w:val="000000"/>
      <w:sz w:val="24"/>
      <w:szCs w:val="24"/>
      <w:lang w:eastAsia="ar-SA"/>
    </w:rPr>
  </w:style>
  <w:style w:type="paragraph" w:styleId="Titolo7">
    <w:name w:val="heading 7"/>
    <w:basedOn w:val="Normale"/>
    <w:next w:val="Normale"/>
    <w:link w:val="Titolo7Carattere"/>
    <w:qFormat/>
    <w:rsid w:val="00D12511"/>
    <w:pPr>
      <w:keepNext/>
      <w:suppressAutoHyphens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color w:val="0000FF"/>
      <w:sz w:val="24"/>
      <w:szCs w:val="24"/>
      <w:u w:val="single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nhideWhenUsed/>
    <w:rsid w:val="00AF3F3B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3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3F3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BF3DD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F7F2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F7F23"/>
  </w:style>
  <w:style w:type="paragraph" w:styleId="Pidipagina">
    <w:name w:val="footer"/>
    <w:basedOn w:val="Normale"/>
    <w:link w:val="PidipaginaCarattere"/>
    <w:uiPriority w:val="99"/>
    <w:unhideWhenUsed/>
    <w:rsid w:val="00BF7F2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F7F23"/>
  </w:style>
  <w:style w:type="paragraph" w:customStyle="1" w:styleId="Default">
    <w:name w:val="Default"/>
    <w:rsid w:val="00BF7F23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character" w:customStyle="1" w:styleId="Titolo1Carattere">
    <w:name w:val="Titolo 1 Carattere"/>
    <w:basedOn w:val="Carpredefinitoparagrafo"/>
    <w:link w:val="Titolo1"/>
    <w:rsid w:val="00D12511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D12511"/>
    <w:rPr>
      <w:rFonts w:ascii="Times New Roman" w:eastAsia="Times New Roman" w:hAnsi="Times New Roman" w:cs="Times New Roman"/>
      <w:b/>
      <w:bCs/>
      <w:color w:val="FF0000"/>
      <w:sz w:val="24"/>
      <w:szCs w:val="24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D12511"/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D12511"/>
    <w:rPr>
      <w:rFonts w:ascii="Book Antiqua" w:eastAsia="Times New Roman" w:hAnsi="Book Antiqua" w:cs="Times New Roman"/>
      <w:b/>
      <w:color w:val="000000"/>
      <w:sz w:val="32"/>
      <w:szCs w:val="32"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D12511"/>
    <w:rPr>
      <w:rFonts w:ascii="Times New Roman" w:eastAsia="Times New Roman" w:hAnsi="Times New Roman" w:cs="Times New Roman"/>
      <w:b/>
      <w:color w:val="000000"/>
      <w:sz w:val="24"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D12511"/>
    <w:rPr>
      <w:rFonts w:ascii="Times New Roman" w:eastAsia="Times New Roman" w:hAnsi="Times New Roman" w:cs="Times New Roman"/>
      <w:b/>
      <w:color w:val="000000"/>
      <w:sz w:val="24"/>
      <w:szCs w:val="24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D12511"/>
    <w:rPr>
      <w:rFonts w:ascii="Times New Roman" w:eastAsia="Times New Roman" w:hAnsi="Times New Roman" w:cs="Times New Roman"/>
      <w:b/>
      <w:color w:val="0000FF"/>
      <w:sz w:val="24"/>
      <w:szCs w:val="24"/>
      <w:u w:val="single"/>
      <w:lang w:eastAsia="ar-SA"/>
    </w:rPr>
  </w:style>
  <w:style w:type="character" w:customStyle="1" w:styleId="WW8Num1z0">
    <w:name w:val="WW8Num1z0"/>
    <w:rsid w:val="00D12511"/>
    <w:rPr>
      <w:rFonts w:ascii="Times New Roman" w:eastAsia="Times New Roman" w:hAnsi="Times New Roman" w:cs="Times New Roman"/>
    </w:rPr>
  </w:style>
  <w:style w:type="character" w:customStyle="1" w:styleId="WW8Num2z0">
    <w:name w:val="WW8Num2z0"/>
    <w:rsid w:val="00D12511"/>
    <w:rPr>
      <w:rFonts w:ascii="Courier New" w:hAnsi="Courier New"/>
    </w:rPr>
  </w:style>
  <w:style w:type="character" w:customStyle="1" w:styleId="WW8Num2z1">
    <w:name w:val="WW8Num2z1"/>
    <w:rsid w:val="00D12511"/>
    <w:rPr>
      <w:rFonts w:ascii="Courier New" w:hAnsi="Courier New" w:cs="Courier New"/>
    </w:rPr>
  </w:style>
  <w:style w:type="character" w:customStyle="1" w:styleId="WW8Num2z2">
    <w:name w:val="WW8Num2z2"/>
    <w:rsid w:val="00D12511"/>
    <w:rPr>
      <w:rFonts w:ascii="Wingdings" w:hAnsi="Wingdings"/>
    </w:rPr>
  </w:style>
  <w:style w:type="character" w:customStyle="1" w:styleId="WW8Num2z3">
    <w:name w:val="WW8Num2z3"/>
    <w:rsid w:val="00D12511"/>
    <w:rPr>
      <w:rFonts w:ascii="Symbol" w:hAnsi="Symbol"/>
    </w:rPr>
  </w:style>
  <w:style w:type="character" w:customStyle="1" w:styleId="WW8Num2z4">
    <w:name w:val="WW8Num2z4"/>
    <w:rsid w:val="00D12511"/>
    <w:rPr>
      <w:rFonts w:ascii="Courier New" w:hAnsi="Courier New" w:cs="Courier New"/>
    </w:rPr>
  </w:style>
  <w:style w:type="character" w:customStyle="1" w:styleId="WW8Num3z0">
    <w:name w:val="WW8Num3z0"/>
    <w:rsid w:val="00D12511"/>
    <w:rPr>
      <w:rFonts w:ascii="Times New Roman" w:eastAsia="Times New Roman" w:hAnsi="Times New Roman" w:cs="Times New Roman"/>
      <w:b/>
    </w:rPr>
  </w:style>
  <w:style w:type="character" w:customStyle="1" w:styleId="WW8Num4z0">
    <w:name w:val="WW8Num4z0"/>
    <w:rsid w:val="00D12511"/>
    <w:rPr>
      <w:rFonts w:ascii="Symbol" w:hAnsi="Symbol"/>
    </w:rPr>
  </w:style>
  <w:style w:type="character" w:customStyle="1" w:styleId="WW8Num6z0">
    <w:name w:val="WW8Num6z0"/>
    <w:rsid w:val="00D12511"/>
    <w:rPr>
      <w:rFonts w:ascii="Symbol" w:hAnsi="Symbol"/>
      <w:color w:val="auto"/>
    </w:rPr>
  </w:style>
  <w:style w:type="character" w:customStyle="1" w:styleId="WW8Num7z0">
    <w:name w:val="WW8Num7z0"/>
    <w:rsid w:val="00D12511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D12511"/>
    <w:rPr>
      <w:rFonts w:ascii="Symbol" w:hAnsi="Symbol"/>
    </w:rPr>
  </w:style>
  <w:style w:type="character" w:customStyle="1" w:styleId="WW8Num9z0">
    <w:name w:val="WW8Num9z0"/>
    <w:rsid w:val="00D12511"/>
    <w:rPr>
      <w:rFonts w:ascii="Courier New" w:hAnsi="Courier New"/>
    </w:rPr>
  </w:style>
  <w:style w:type="character" w:customStyle="1" w:styleId="WW8Num10z0">
    <w:name w:val="WW8Num10z0"/>
    <w:rsid w:val="00D12511"/>
    <w:rPr>
      <w:rFonts w:ascii="Times New Roman" w:hAnsi="Times New Roman" w:cs="Times New Roman"/>
    </w:rPr>
  </w:style>
  <w:style w:type="character" w:customStyle="1" w:styleId="Absatz-Standardschriftart">
    <w:name w:val="Absatz-Standardschriftart"/>
    <w:rsid w:val="00D12511"/>
  </w:style>
  <w:style w:type="character" w:customStyle="1" w:styleId="WW8Num1z1">
    <w:name w:val="WW8Num1z1"/>
    <w:rsid w:val="00D12511"/>
    <w:rPr>
      <w:rFonts w:ascii="Courier New" w:hAnsi="Courier New" w:cs="Courier New"/>
    </w:rPr>
  </w:style>
  <w:style w:type="character" w:customStyle="1" w:styleId="WW8Num1z2">
    <w:name w:val="WW8Num1z2"/>
    <w:rsid w:val="00D12511"/>
    <w:rPr>
      <w:rFonts w:ascii="Wingdings" w:hAnsi="Wingdings"/>
    </w:rPr>
  </w:style>
  <w:style w:type="character" w:customStyle="1" w:styleId="WW8Num1z3">
    <w:name w:val="WW8Num1z3"/>
    <w:rsid w:val="00D12511"/>
    <w:rPr>
      <w:rFonts w:ascii="Symbol" w:hAnsi="Symbol"/>
    </w:rPr>
  </w:style>
  <w:style w:type="character" w:customStyle="1" w:styleId="WW8Num3z1">
    <w:name w:val="WW8Num3z1"/>
    <w:rsid w:val="00D12511"/>
    <w:rPr>
      <w:rFonts w:ascii="Courier New" w:hAnsi="Courier New" w:cs="Courier New"/>
    </w:rPr>
  </w:style>
  <w:style w:type="character" w:customStyle="1" w:styleId="WW8Num3z2">
    <w:name w:val="WW8Num3z2"/>
    <w:rsid w:val="00D12511"/>
    <w:rPr>
      <w:rFonts w:ascii="Wingdings" w:hAnsi="Wingdings"/>
    </w:rPr>
  </w:style>
  <w:style w:type="character" w:customStyle="1" w:styleId="WW8Num3z3">
    <w:name w:val="WW8Num3z3"/>
    <w:rsid w:val="00D12511"/>
    <w:rPr>
      <w:rFonts w:ascii="Symbol" w:hAnsi="Symbol"/>
    </w:rPr>
  </w:style>
  <w:style w:type="character" w:customStyle="1" w:styleId="WW8Num4z1">
    <w:name w:val="WW8Num4z1"/>
    <w:rsid w:val="00D12511"/>
    <w:rPr>
      <w:rFonts w:ascii="Courier New" w:hAnsi="Courier New" w:cs="Courier New"/>
    </w:rPr>
  </w:style>
  <w:style w:type="character" w:customStyle="1" w:styleId="WW8Num4z2">
    <w:name w:val="WW8Num4z2"/>
    <w:rsid w:val="00D12511"/>
    <w:rPr>
      <w:rFonts w:ascii="Wingdings" w:hAnsi="Wingdings"/>
    </w:rPr>
  </w:style>
  <w:style w:type="character" w:customStyle="1" w:styleId="WW8Num5z0">
    <w:name w:val="WW8Num5z0"/>
    <w:rsid w:val="00D12511"/>
    <w:rPr>
      <w:rFonts w:ascii="Times New Roman" w:eastAsia="Times New Roman" w:hAnsi="Times New Roman" w:cs="Times New Roman"/>
    </w:rPr>
  </w:style>
  <w:style w:type="character" w:customStyle="1" w:styleId="WW8Num5z1">
    <w:name w:val="WW8Num5z1"/>
    <w:rsid w:val="00D12511"/>
    <w:rPr>
      <w:rFonts w:ascii="Courier New" w:hAnsi="Courier New" w:cs="Courier New"/>
    </w:rPr>
  </w:style>
  <w:style w:type="character" w:customStyle="1" w:styleId="WW8Num5z2">
    <w:name w:val="WW8Num5z2"/>
    <w:rsid w:val="00D12511"/>
    <w:rPr>
      <w:rFonts w:ascii="Wingdings" w:hAnsi="Wingdings"/>
    </w:rPr>
  </w:style>
  <w:style w:type="character" w:customStyle="1" w:styleId="WW8Num5z3">
    <w:name w:val="WW8Num5z3"/>
    <w:rsid w:val="00D12511"/>
    <w:rPr>
      <w:rFonts w:ascii="Symbol" w:hAnsi="Symbol"/>
    </w:rPr>
  </w:style>
  <w:style w:type="character" w:customStyle="1" w:styleId="WW8Num6z1">
    <w:name w:val="WW8Num6z1"/>
    <w:rsid w:val="00D12511"/>
    <w:rPr>
      <w:rFonts w:ascii="Courier New" w:hAnsi="Courier New" w:cs="Courier New"/>
    </w:rPr>
  </w:style>
  <w:style w:type="character" w:customStyle="1" w:styleId="WW8Num6z2">
    <w:name w:val="WW8Num6z2"/>
    <w:rsid w:val="00D12511"/>
    <w:rPr>
      <w:rFonts w:ascii="Wingdings" w:hAnsi="Wingdings"/>
    </w:rPr>
  </w:style>
  <w:style w:type="character" w:customStyle="1" w:styleId="WW8Num6z3">
    <w:name w:val="WW8Num6z3"/>
    <w:rsid w:val="00D12511"/>
    <w:rPr>
      <w:rFonts w:ascii="Symbol" w:hAnsi="Symbol"/>
    </w:rPr>
  </w:style>
  <w:style w:type="character" w:customStyle="1" w:styleId="WW8Num7z1">
    <w:name w:val="WW8Num7z1"/>
    <w:rsid w:val="00D12511"/>
    <w:rPr>
      <w:rFonts w:ascii="Courier New" w:hAnsi="Courier New" w:cs="Courier New"/>
    </w:rPr>
  </w:style>
  <w:style w:type="character" w:customStyle="1" w:styleId="WW8Num7z2">
    <w:name w:val="WW8Num7z2"/>
    <w:rsid w:val="00D12511"/>
    <w:rPr>
      <w:rFonts w:ascii="Wingdings" w:hAnsi="Wingdings"/>
    </w:rPr>
  </w:style>
  <w:style w:type="character" w:customStyle="1" w:styleId="WW8Num7z3">
    <w:name w:val="WW8Num7z3"/>
    <w:rsid w:val="00D12511"/>
    <w:rPr>
      <w:rFonts w:ascii="Symbol" w:hAnsi="Symbol"/>
    </w:rPr>
  </w:style>
  <w:style w:type="character" w:customStyle="1" w:styleId="WW8Num8z1">
    <w:name w:val="WW8Num8z1"/>
    <w:rsid w:val="00D12511"/>
    <w:rPr>
      <w:rFonts w:ascii="Courier New" w:hAnsi="Courier New"/>
    </w:rPr>
  </w:style>
  <w:style w:type="character" w:customStyle="1" w:styleId="WW8Num8z2">
    <w:name w:val="WW8Num8z2"/>
    <w:rsid w:val="00D12511"/>
    <w:rPr>
      <w:rFonts w:ascii="Wingdings" w:hAnsi="Wingdings"/>
    </w:rPr>
  </w:style>
  <w:style w:type="character" w:customStyle="1" w:styleId="WW8Num9z1">
    <w:name w:val="WW8Num9z1"/>
    <w:rsid w:val="00D12511"/>
    <w:rPr>
      <w:rFonts w:ascii="Courier New" w:hAnsi="Courier New" w:cs="Courier New"/>
    </w:rPr>
  </w:style>
  <w:style w:type="character" w:customStyle="1" w:styleId="WW8Num9z2">
    <w:name w:val="WW8Num9z2"/>
    <w:rsid w:val="00D12511"/>
    <w:rPr>
      <w:rFonts w:ascii="Wingdings" w:hAnsi="Wingdings"/>
    </w:rPr>
  </w:style>
  <w:style w:type="character" w:customStyle="1" w:styleId="WW8Num9z3">
    <w:name w:val="WW8Num9z3"/>
    <w:rsid w:val="00D12511"/>
    <w:rPr>
      <w:rFonts w:ascii="Symbol" w:hAnsi="Symbol"/>
    </w:rPr>
  </w:style>
  <w:style w:type="character" w:customStyle="1" w:styleId="WW8Num10z1">
    <w:name w:val="WW8Num10z1"/>
    <w:rsid w:val="00D12511"/>
    <w:rPr>
      <w:rFonts w:ascii="Courier New" w:hAnsi="Courier New" w:cs="Courier New"/>
    </w:rPr>
  </w:style>
  <w:style w:type="character" w:customStyle="1" w:styleId="WW8Num10z2">
    <w:name w:val="WW8Num10z2"/>
    <w:rsid w:val="00D12511"/>
    <w:rPr>
      <w:rFonts w:ascii="Wingdings" w:hAnsi="Wingdings"/>
    </w:rPr>
  </w:style>
  <w:style w:type="character" w:customStyle="1" w:styleId="WW8Num10z3">
    <w:name w:val="WW8Num10z3"/>
    <w:rsid w:val="00D12511"/>
    <w:rPr>
      <w:rFonts w:ascii="Symbol" w:hAnsi="Symbol"/>
    </w:rPr>
  </w:style>
  <w:style w:type="character" w:customStyle="1" w:styleId="WW8Num11z0">
    <w:name w:val="WW8Num11z0"/>
    <w:rsid w:val="00D12511"/>
    <w:rPr>
      <w:rFonts w:ascii="Symbol" w:hAnsi="Symbol"/>
      <w:b/>
      <w:color w:val="auto"/>
    </w:rPr>
  </w:style>
  <w:style w:type="character" w:customStyle="1" w:styleId="WW8Num11z1">
    <w:name w:val="WW8Num11z1"/>
    <w:rsid w:val="00D12511"/>
    <w:rPr>
      <w:rFonts w:ascii="Times New Roman" w:eastAsia="Times New Roman" w:hAnsi="Times New Roman" w:cs="Times New Roman"/>
    </w:rPr>
  </w:style>
  <w:style w:type="character" w:customStyle="1" w:styleId="WW8Num11z2">
    <w:name w:val="WW8Num11z2"/>
    <w:rsid w:val="00D12511"/>
    <w:rPr>
      <w:rFonts w:ascii="Wingdings" w:hAnsi="Wingdings"/>
    </w:rPr>
  </w:style>
  <w:style w:type="character" w:customStyle="1" w:styleId="WW8Num11z3">
    <w:name w:val="WW8Num11z3"/>
    <w:rsid w:val="00D12511"/>
    <w:rPr>
      <w:rFonts w:ascii="Symbol" w:hAnsi="Symbol"/>
    </w:rPr>
  </w:style>
  <w:style w:type="character" w:customStyle="1" w:styleId="WW8Num11z4">
    <w:name w:val="WW8Num11z4"/>
    <w:rsid w:val="00D12511"/>
    <w:rPr>
      <w:rFonts w:ascii="Courier New" w:hAnsi="Courier New" w:cs="Courier New"/>
    </w:rPr>
  </w:style>
  <w:style w:type="character" w:customStyle="1" w:styleId="WW8Num13z0">
    <w:name w:val="WW8Num13z0"/>
    <w:rsid w:val="00D12511"/>
    <w:rPr>
      <w:rFonts w:ascii="Symbol" w:hAnsi="Symbol"/>
    </w:rPr>
  </w:style>
  <w:style w:type="character" w:customStyle="1" w:styleId="WW8Num13z1">
    <w:name w:val="WW8Num13z1"/>
    <w:rsid w:val="00D12511"/>
    <w:rPr>
      <w:rFonts w:ascii="Courier New" w:hAnsi="Courier New"/>
    </w:rPr>
  </w:style>
  <w:style w:type="character" w:customStyle="1" w:styleId="WW8Num13z2">
    <w:name w:val="WW8Num13z2"/>
    <w:rsid w:val="00D12511"/>
    <w:rPr>
      <w:rFonts w:ascii="Wingdings" w:hAnsi="Wingdings"/>
    </w:rPr>
  </w:style>
  <w:style w:type="character" w:customStyle="1" w:styleId="WW8Num14z0">
    <w:name w:val="WW8Num14z0"/>
    <w:rsid w:val="00D12511"/>
    <w:rPr>
      <w:rFonts w:ascii="Symbol" w:hAnsi="Symbol"/>
      <w:color w:val="auto"/>
    </w:rPr>
  </w:style>
  <w:style w:type="character" w:customStyle="1" w:styleId="WW8Num14z1">
    <w:name w:val="WW8Num14z1"/>
    <w:rsid w:val="00D12511"/>
    <w:rPr>
      <w:rFonts w:ascii="Courier New" w:hAnsi="Courier New" w:cs="Courier New"/>
    </w:rPr>
  </w:style>
  <w:style w:type="character" w:customStyle="1" w:styleId="WW8Num14z2">
    <w:name w:val="WW8Num14z2"/>
    <w:rsid w:val="00D12511"/>
    <w:rPr>
      <w:rFonts w:ascii="Wingdings" w:hAnsi="Wingdings"/>
    </w:rPr>
  </w:style>
  <w:style w:type="character" w:customStyle="1" w:styleId="WW8Num14z3">
    <w:name w:val="WW8Num14z3"/>
    <w:rsid w:val="00D12511"/>
    <w:rPr>
      <w:rFonts w:ascii="Symbol" w:hAnsi="Symbol"/>
    </w:rPr>
  </w:style>
  <w:style w:type="character" w:customStyle="1" w:styleId="WW8Num15z0">
    <w:name w:val="WW8Num15z0"/>
    <w:rsid w:val="00D12511"/>
    <w:rPr>
      <w:rFonts w:ascii="Symbol" w:hAnsi="Symbol"/>
    </w:rPr>
  </w:style>
  <w:style w:type="character" w:customStyle="1" w:styleId="WW8Num15z1">
    <w:name w:val="WW8Num15z1"/>
    <w:rsid w:val="00D12511"/>
    <w:rPr>
      <w:rFonts w:ascii="Courier New" w:hAnsi="Courier New" w:cs="Courier New"/>
    </w:rPr>
  </w:style>
  <w:style w:type="character" w:customStyle="1" w:styleId="WW8Num15z2">
    <w:name w:val="WW8Num15z2"/>
    <w:rsid w:val="00D12511"/>
    <w:rPr>
      <w:rFonts w:ascii="Wingdings" w:hAnsi="Wingdings"/>
    </w:rPr>
  </w:style>
  <w:style w:type="character" w:customStyle="1" w:styleId="WW8Num17z1">
    <w:name w:val="WW8Num17z1"/>
    <w:rsid w:val="00D12511"/>
    <w:rPr>
      <w:rFonts w:ascii="Symbol" w:hAnsi="Symbol"/>
    </w:rPr>
  </w:style>
  <w:style w:type="character" w:customStyle="1" w:styleId="WW8Num18z0">
    <w:name w:val="WW8Num18z0"/>
    <w:rsid w:val="00D12511"/>
    <w:rPr>
      <w:rFonts w:ascii="Symbol" w:hAnsi="Symbol"/>
    </w:rPr>
  </w:style>
  <w:style w:type="character" w:customStyle="1" w:styleId="WW8Num18z1">
    <w:name w:val="WW8Num18z1"/>
    <w:rsid w:val="00D12511"/>
    <w:rPr>
      <w:rFonts w:ascii="Courier New" w:hAnsi="Courier New" w:cs="Courier New"/>
    </w:rPr>
  </w:style>
  <w:style w:type="character" w:customStyle="1" w:styleId="WW8Num18z2">
    <w:name w:val="WW8Num18z2"/>
    <w:rsid w:val="00D12511"/>
    <w:rPr>
      <w:rFonts w:ascii="Wingdings" w:hAnsi="Wingdings"/>
    </w:rPr>
  </w:style>
  <w:style w:type="character" w:customStyle="1" w:styleId="WW8Num19z0">
    <w:name w:val="WW8Num19z0"/>
    <w:rsid w:val="00D12511"/>
    <w:rPr>
      <w:rFonts w:ascii="Symbol" w:hAnsi="Symbol"/>
    </w:rPr>
  </w:style>
  <w:style w:type="character" w:customStyle="1" w:styleId="WW8Num19z1">
    <w:name w:val="WW8Num19z1"/>
    <w:rsid w:val="00D12511"/>
    <w:rPr>
      <w:rFonts w:ascii="Courier New" w:hAnsi="Courier New" w:cs="Courier New"/>
    </w:rPr>
  </w:style>
  <w:style w:type="character" w:customStyle="1" w:styleId="WW8Num19z2">
    <w:name w:val="WW8Num19z2"/>
    <w:rsid w:val="00D12511"/>
    <w:rPr>
      <w:rFonts w:ascii="Wingdings" w:hAnsi="Wingdings"/>
    </w:rPr>
  </w:style>
  <w:style w:type="character" w:customStyle="1" w:styleId="WW8Num20z0">
    <w:name w:val="WW8Num20z0"/>
    <w:rsid w:val="00D12511"/>
    <w:rPr>
      <w:rFonts w:ascii="Symbol" w:hAnsi="Symbol"/>
    </w:rPr>
  </w:style>
  <w:style w:type="character" w:customStyle="1" w:styleId="WW8Num20z1">
    <w:name w:val="WW8Num20z1"/>
    <w:rsid w:val="00D12511"/>
    <w:rPr>
      <w:rFonts w:ascii="Courier New" w:hAnsi="Courier New"/>
    </w:rPr>
  </w:style>
  <w:style w:type="character" w:customStyle="1" w:styleId="WW8Num20z2">
    <w:name w:val="WW8Num20z2"/>
    <w:rsid w:val="00D12511"/>
    <w:rPr>
      <w:rFonts w:ascii="Wingdings" w:hAnsi="Wingdings"/>
    </w:rPr>
  </w:style>
  <w:style w:type="character" w:customStyle="1" w:styleId="WW8Num21z0">
    <w:name w:val="WW8Num21z0"/>
    <w:rsid w:val="00D12511"/>
    <w:rPr>
      <w:rFonts w:ascii="Symbol" w:hAnsi="Symbol"/>
      <w:color w:val="auto"/>
    </w:rPr>
  </w:style>
  <w:style w:type="character" w:customStyle="1" w:styleId="WW8Num21z1">
    <w:name w:val="WW8Num21z1"/>
    <w:rsid w:val="00D12511"/>
    <w:rPr>
      <w:rFonts w:ascii="Courier New" w:hAnsi="Courier New" w:cs="Courier New"/>
    </w:rPr>
  </w:style>
  <w:style w:type="character" w:customStyle="1" w:styleId="WW8Num21z2">
    <w:name w:val="WW8Num21z2"/>
    <w:rsid w:val="00D12511"/>
    <w:rPr>
      <w:rFonts w:ascii="Wingdings" w:hAnsi="Wingdings"/>
    </w:rPr>
  </w:style>
  <w:style w:type="character" w:customStyle="1" w:styleId="WW8Num21z3">
    <w:name w:val="WW8Num21z3"/>
    <w:rsid w:val="00D12511"/>
    <w:rPr>
      <w:rFonts w:ascii="Symbol" w:hAnsi="Symbol"/>
    </w:rPr>
  </w:style>
  <w:style w:type="character" w:customStyle="1" w:styleId="WW8Num22z0">
    <w:name w:val="WW8Num22z0"/>
    <w:rsid w:val="00D12511"/>
    <w:rPr>
      <w:rFonts w:ascii="Symbol" w:hAnsi="Symbol"/>
    </w:rPr>
  </w:style>
  <w:style w:type="character" w:customStyle="1" w:styleId="WW8Num22z1">
    <w:name w:val="WW8Num22z1"/>
    <w:rsid w:val="00D12511"/>
    <w:rPr>
      <w:rFonts w:ascii="Courier New" w:hAnsi="Courier New" w:cs="Courier New"/>
    </w:rPr>
  </w:style>
  <w:style w:type="character" w:customStyle="1" w:styleId="WW8Num22z2">
    <w:name w:val="WW8Num22z2"/>
    <w:rsid w:val="00D12511"/>
    <w:rPr>
      <w:rFonts w:ascii="Wingdings" w:hAnsi="Wingdings"/>
    </w:rPr>
  </w:style>
  <w:style w:type="character" w:customStyle="1" w:styleId="WW8Num23z0">
    <w:name w:val="WW8Num23z0"/>
    <w:rsid w:val="00D12511"/>
    <w:rPr>
      <w:rFonts w:ascii="Symbol" w:hAnsi="Symbol"/>
    </w:rPr>
  </w:style>
  <w:style w:type="character" w:customStyle="1" w:styleId="WW8Num23z1">
    <w:name w:val="WW8Num23z1"/>
    <w:rsid w:val="00D12511"/>
    <w:rPr>
      <w:rFonts w:ascii="Courier New" w:hAnsi="Courier New"/>
    </w:rPr>
  </w:style>
  <w:style w:type="character" w:customStyle="1" w:styleId="WW8Num23z2">
    <w:name w:val="WW8Num23z2"/>
    <w:rsid w:val="00D12511"/>
    <w:rPr>
      <w:rFonts w:ascii="Wingdings" w:hAnsi="Wingdings"/>
    </w:rPr>
  </w:style>
  <w:style w:type="character" w:customStyle="1" w:styleId="WW8Num25z0">
    <w:name w:val="WW8Num25z0"/>
    <w:rsid w:val="00D12511"/>
    <w:rPr>
      <w:rFonts w:ascii="Times New Roman" w:hAnsi="Times New Roman" w:cs="Times New Roman"/>
    </w:rPr>
  </w:style>
  <w:style w:type="character" w:customStyle="1" w:styleId="WW8Num25z1">
    <w:name w:val="WW8Num25z1"/>
    <w:rsid w:val="00D12511"/>
    <w:rPr>
      <w:rFonts w:ascii="Courier New" w:hAnsi="Courier New" w:cs="Courier New"/>
    </w:rPr>
  </w:style>
  <w:style w:type="character" w:customStyle="1" w:styleId="WW8Num25z2">
    <w:name w:val="WW8Num25z2"/>
    <w:rsid w:val="00D12511"/>
    <w:rPr>
      <w:rFonts w:ascii="Wingdings" w:hAnsi="Wingdings"/>
    </w:rPr>
  </w:style>
  <w:style w:type="character" w:customStyle="1" w:styleId="WW8Num25z3">
    <w:name w:val="WW8Num25z3"/>
    <w:rsid w:val="00D12511"/>
    <w:rPr>
      <w:rFonts w:ascii="Symbol" w:hAnsi="Symbol"/>
    </w:rPr>
  </w:style>
  <w:style w:type="character" w:customStyle="1" w:styleId="WW8Num26z0">
    <w:name w:val="WW8Num26z0"/>
    <w:rsid w:val="00D12511"/>
    <w:rPr>
      <w:rFonts w:ascii="Times New Roman" w:eastAsia="Times New Roman" w:hAnsi="Times New Roman" w:cs="Times New Roman"/>
    </w:rPr>
  </w:style>
  <w:style w:type="character" w:customStyle="1" w:styleId="WW8Num27z0">
    <w:name w:val="WW8Num27z0"/>
    <w:rsid w:val="00D12511"/>
    <w:rPr>
      <w:rFonts w:ascii="Symbol" w:hAnsi="Symbol"/>
    </w:rPr>
  </w:style>
  <w:style w:type="character" w:customStyle="1" w:styleId="WW8Num27z1">
    <w:name w:val="WW8Num27z1"/>
    <w:rsid w:val="00D12511"/>
    <w:rPr>
      <w:rFonts w:ascii="Courier New" w:hAnsi="Courier New" w:cs="Courier New"/>
    </w:rPr>
  </w:style>
  <w:style w:type="character" w:customStyle="1" w:styleId="WW8Num27z2">
    <w:name w:val="WW8Num27z2"/>
    <w:rsid w:val="00D12511"/>
    <w:rPr>
      <w:rFonts w:ascii="Wingdings" w:hAnsi="Wingdings"/>
    </w:rPr>
  </w:style>
  <w:style w:type="character" w:customStyle="1" w:styleId="WW8Num28z0">
    <w:name w:val="WW8Num28z0"/>
    <w:rsid w:val="00D12511"/>
    <w:rPr>
      <w:rFonts w:ascii="Symbol" w:hAnsi="Symbol"/>
    </w:rPr>
  </w:style>
  <w:style w:type="character" w:customStyle="1" w:styleId="WW8Num28z1">
    <w:name w:val="WW8Num28z1"/>
    <w:rsid w:val="00D12511"/>
    <w:rPr>
      <w:rFonts w:ascii="Courier New" w:hAnsi="Courier New" w:cs="Courier New"/>
    </w:rPr>
  </w:style>
  <w:style w:type="character" w:customStyle="1" w:styleId="WW8Num28z2">
    <w:name w:val="WW8Num28z2"/>
    <w:rsid w:val="00D12511"/>
    <w:rPr>
      <w:rFonts w:ascii="Wingdings" w:hAnsi="Wingdings"/>
    </w:rPr>
  </w:style>
  <w:style w:type="character" w:customStyle="1" w:styleId="WW8Num29z0">
    <w:name w:val="WW8Num29z0"/>
    <w:rsid w:val="00D12511"/>
    <w:rPr>
      <w:rFonts w:ascii="Times New Roman" w:eastAsia="Times New Roman" w:hAnsi="Times New Roman" w:cs="Times New Roman"/>
      <w:b/>
    </w:rPr>
  </w:style>
  <w:style w:type="character" w:customStyle="1" w:styleId="WW8Num29z1">
    <w:name w:val="WW8Num29z1"/>
    <w:rsid w:val="00D12511"/>
    <w:rPr>
      <w:rFonts w:ascii="Courier New" w:hAnsi="Courier New" w:cs="Courier New"/>
    </w:rPr>
  </w:style>
  <w:style w:type="character" w:customStyle="1" w:styleId="WW8Num29z2">
    <w:name w:val="WW8Num29z2"/>
    <w:rsid w:val="00D12511"/>
    <w:rPr>
      <w:rFonts w:ascii="Wingdings" w:hAnsi="Wingdings"/>
    </w:rPr>
  </w:style>
  <w:style w:type="character" w:customStyle="1" w:styleId="WW8Num29z3">
    <w:name w:val="WW8Num29z3"/>
    <w:rsid w:val="00D12511"/>
    <w:rPr>
      <w:rFonts w:ascii="Symbol" w:hAnsi="Symbol"/>
    </w:rPr>
  </w:style>
  <w:style w:type="character" w:customStyle="1" w:styleId="WW8Num30z0">
    <w:name w:val="WW8Num30z0"/>
    <w:rsid w:val="00D12511"/>
    <w:rPr>
      <w:rFonts w:ascii="Symbol" w:hAnsi="Symbol"/>
    </w:rPr>
  </w:style>
  <w:style w:type="character" w:customStyle="1" w:styleId="WW8Num30z1">
    <w:name w:val="WW8Num30z1"/>
    <w:rsid w:val="00D12511"/>
    <w:rPr>
      <w:rFonts w:ascii="Courier New" w:hAnsi="Courier New" w:cs="Courier New"/>
    </w:rPr>
  </w:style>
  <w:style w:type="character" w:customStyle="1" w:styleId="WW8Num30z2">
    <w:name w:val="WW8Num30z2"/>
    <w:rsid w:val="00D12511"/>
    <w:rPr>
      <w:rFonts w:ascii="Wingdings" w:hAnsi="Wingdings"/>
    </w:rPr>
  </w:style>
  <w:style w:type="character" w:customStyle="1" w:styleId="WW8Num31z0">
    <w:name w:val="WW8Num31z0"/>
    <w:rsid w:val="00D12511"/>
    <w:rPr>
      <w:rFonts w:ascii="Courier New" w:hAnsi="Courier New"/>
    </w:rPr>
  </w:style>
  <w:style w:type="character" w:customStyle="1" w:styleId="WW8Num31z1">
    <w:name w:val="WW8Num31z1"/>
    <w:rsid w:val="00D12511"/>
    <w:rPr>
      <w:rFonts w:ascii="Courier New" w:hAnsi="Courier New" w:cs="Courier New"/>
    </w:rPr>
  </w:style>
  <w:style w:type="character" w:customStyle="1" w:styleId="WW8Num31z2">
    <w:name w:val="WW8Num31z2"/>
    <w:rsid w:val="00D12511"/>
    <w:rPr>
      <w:rFonts w:ascii="Wingdings" w:hAnsi="Wingdings"/>
    </w:rPr>
  </w:style>
  <w:style w:type="character" w:customStyle="1" w:styleId="WW8Num31z3">
    <w:name w:val="WW8Num31z3"/>
    <w:rsid w:val="00D12511"/>
    <w:rPr>
      <w:rFonts w:ascii="Symbol" w:hAnsi="Symbol"/>
    </w:rPr>
  </w:style>
  <w:style w:type="character" w:customStyle="1" w:styleId="WW8Num32z0">
    <w:name w:val="WW8Num32z0"/>
    <w:rsid w:val="00D12511"/>
    <w:rPr>
      <w:rFonts w:ascii="Times New Roman" w:eastAsia="Times New Roman" w:hAnsi="Times New Roman" w:cs="Times New Roman"/>
      <w:b/>
    </w:rPr>
  </w:style>
  <w:style w:type="character" w:customStyle="1" w:styleId="WW8Num32z1">
    <w:name w:val="WW8Num32z1"/>
    <w:rsid w:val="00D12511"/>
    <w:rPr>
      <w:rFonts w:ascii="Courier New" w:hAnsi="Courier New" w:cs="Courier New"/>
    </w:rPr>
  </w:style>
  <w:style w:type="character" w:customStyle="1" w:styleId="WW8Num32z2">
    <w:name w:val="WW8Num32z2"/>
    <w:rsid w:val="00D12511"/>
    <w:rPr>
      <w:rFonts w:ascii="Wingdings" w:hAnsi="Wingdings"/>
    </w:rPr>
  </w:style>
  <w:style w:type="character" w:customStyle="1" w:styleId="WW8Num32z3">
    <w:name w:val="WW8Num32z3"/>
    <w:rsid w:val="00D12511"/>
    <w:rPr>
      <w:rFonts w:ascii="Symbol" w:hAnsi="Symbol"/>
    </w:rPr>
  </w:style>
  <w:style w:type="character" w:customStyle="1" w:styleId="Carpredefinitoparagrafo1">
    <w:name w:val="Car. predefinito paragrafo1"/>
    <w:rsid w:val="00D12511"/>
  </w:style>
  <w:style w:type="character" w:customStyle="1" w:styleId="Corpodeltesto2Carattere">
    <w:name w:val="Corpo del testo 2 Carattere"/>
    <w:rsid w:val="00D12511"/>
    <w:rPr>
      <w:color w:val="FF0000"/>
      <w:sz w:val="24"/>
      <w:szCs w:val="24"/>
    </w:rPr>
  </w:style>
  <w:style w:type="paragraph" w:customStyle="1" w:styleId="Intestazione1">
    <w:name w:val="Intestazione1"/>
    <w:basedOn w:val="Normale"/>
    <w:next w:val="Corpotesto"/>
    <w:rsid w:val="00D12511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Corpotesto">
    <w:name w:val="Body Text"/>
    <w:basedOn w:val="Normale"/>
    <w:link w:val="CorpotestoCarattere"/>
    <w:rsid w:val="00D1251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D1251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Elenco">
    <w:name w:val="List"/>
    <w:basedOn w:val="Corpotesto"/>
    <w:rsid w:val="00D12511"/>
    <w:rPr>
      <w:rFonts w:cs="Tahoma"/>
    </w:rPr>
  </w:style>
  <w:style w:type="paragraph" w:customStyle="1" w:styleId="Didascalia1">
    <w:name w:val="Didascalia1"/>
    <w:basedOn w:val="Normale"/>
    <w:rsid w:val="00D1251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ice">
    <w:name w:val="Indice"/>
    <w:basedOn w:val="Normale"/>
    <w:rsid w:val="00D12511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Corpodeltesto21">
    <w:name w:val="Corpo del testo 21"/>
    <w:basedOn w:val="Normale"/>
    <w:rsid w:val="00D1251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4"/>
      <w:szCs w:val="24"/>
      <w:lang w:eastAsia="ar-SA"/>
    </w:rPr>
  </w:style>
  <w:style w:type="paragraph" w:customStyle="1" w:styleId="Corpodeltesto31">
    <w:name w:val="Corpo del testo 31"/>
    <w:basedOn w:val="Normale"/>
    <w:rsid w:val="00D1251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ar-SA"/>
    </w:rPr>
  </w:style>
  <w:style w:type="paragraph" w:styleId="Rientrocorpodeltesto">
    <w:name w:val="Body Text Indent"/>
    <w:basedOn w:val="Normale"/>
    <w:link w:val="RientrocorpodeltestoCarattere"/>
    <w:rsid w:val="00D12511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b/>
      <w:color w:val="00FF00"/>
      <w:sz w:val="24"/>
      <w:szCs w:val="24"/>
      <w:lang w:eastAsia="ar-SA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D12511"/>
    <w:rPr>
      <w:rFonts w:ascii="Times New Roman" w:eastAsia="Times New Roman" w:hAnsi="Times New Roman" w:cs="Times New Roman"/>
      <w:b/>
      <w:color w:val="00FF00"/>
      <w:sz w:val="24"/>
      <w:szCs w:val="24"/>
      <w:lang w:eastAsia="ar-SA"/>
    </w:rPr>
  </w:style>
  <w:style w:type="table" w:styleId="Grigliatabella">
    <w:name w:val="Table Grid"/>
    <w:basedOn w:val="Tabellanormale"/>
    <w:uiPriority w:val="59"/>
    <w:rsid w:val="00D125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llegamentoInternet">
    <w:name w:val="Collegamento Internet"/>
    <w:uiPriority w:val="99"/>
    <w:semiHidden/>
    <w:unhideWhenUsed/>
    <w:rsid w:val="00D12511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2511"/>
    <w:rPr>
      <w:color w:val="800080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D12511"/>
    <w:rPr>
      <w:color w:val="605E5C"/>
      <w:shd w:val="clear" w:color="auto" w:fill="E1DFDD"/>
    </w:rPr>
  </w:style>
  <w:style w:type="character" w:styleId="Numeropagina">
    <w:name w:val="page number"/>
    <w:basedOn w:val="Carpredefinitoparagrafo"/>
    <w:uiPriority w:val="99"/>
    <w:unhideWhenUsed/>
    <w:rsid w:val="00D12511"/>
  </w:style>
  <w:style w:type="character" w:styleId="Enfasigrassetto">
    <w:name w:val="Strong"/>
    <w:qFormat/>
    <w:rsid w:val="00264DCF"/>
    <w:rPr>
      <w:b/>
      <w:bCs/>
    </w:rPr>
  </w:style>
  <w:style w:type="character" w:styleId="Enfasicorsivo">
    <w:name w:val="Emphasis"/>
    <w:qFormat/>
    <w:rsid w:val="00264DCF"/>
    <w:rPr>
      <w:i/>
      <w:iCs/>
    </w:rPr>
  </w:style>
  <w:style w:type="paragraph" w:customStyle="1" w:styleId="Didefault">
    <w:name w:val="Di default"/>
    <w:rsid w:val="00B01B06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u w:color="000000"/>
      <w:bdr w:val="nil"/>
    </w:rPr>
  </w:style>
  <w:style w:type="numbering" w:customStyle="1" w:styleId="Numerato">
    <w:name w:val="Numerato"/>
    <w:rsid w:val="00B01B06"/>
    <w:pPr>
      <w:numPr>
        <w:numId w:val="3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44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4B12B-623C-4661-BBD4-A0955D371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638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76</cp:revision>
  <cp:lastPrinted>2023-11-25T12:05:00Z</cp:lastPrinted>
  <dcterms:created xsi:type="dcterms:W3CDTF">2019-09-06T10:19:00Z</dcterms:created>
  <dcterms:modified xsi:type="dcterms:W3CDTF">2023-11-25T12:06:00Z</dcterms:modified>
</cp:coreProperties>
</file>